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A0"/>
      </w:tblPr>
      <w:tblGrid>
        <w:gridCol w:w="6946"/>
      </w:tblGrid>
      <w:tr w:rsidR="00590513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0513" w:rsidRDefault="00590513" w:rsidP="00AC7B7C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590513">
        <w:trPr>
          <w:jc w:val="center"/>
        </w:trPr>
        <w:tc>
          <w:tcPr>
            <w:tcW w:w="6946" w:type="dxa"/>
          </w:tcPr>
          <w:p w:rsidR="00590513" w:rsidRDefault="00590513" w:rsidP="00AC7B7C">
            <w:pPr>
              <w:suppressAutoHyphens/>
              <w:snapToGrid w:val="0"/>
              <w:jc w:val="center"/>
              <w:rPr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590513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0513" w:rsidRDefault="00590513" w:rsidP="00AC7B7C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590513">
        <w:trPr>
          <w:jc w:val="center"/>
        </w:trPr>
        <w:tc>
          <w:tcPr>
            <w:tcW w:w="6946" w:type="dxa"/>
          </w:tcPr>
          <w:p w:rsidR="00590513" w:rsidRDefault="00590513" w:rsidP="00AC7B7C">
            <w:pPr>
              <w:suppressAutoHyphens/>
              <w:snapToGrid w:val="0"/>
              <w:jc w:val="center"/>
              <w:rPr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590513">
        <w:trPr>
          <w:jc w:val="center"/>
        </w:trPr>
        <w:tc>
          <w:tcPr>
            <w:tcW w:w="69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590513" w:rsidRDefault="00590513" w:rsidP="00AC7B7C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590513">
        <w:trPr>
          <w:jc w:val="center"/>
        </w:trPr>
        <w:tc>
          <w:tcPr>
            <w:tcW w:w="6946" w:type="dxa"/>
          </w:tcPr>
          <w:p w:rsidR="00590513" w:rsidRDefault="00590513" w:rsidP="00AC7B7C">
            <w:pPr>
              <w:suppressAutoHyphens/>
              <w:snapToGrid w:val="0"/>
              <w:jc w:val="center"/>
              <w:rPr>
                <w:vertAlign w:val="superscript"/>
                <w:lang w:eastAsia="ar-SA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590513" w:rsidRDefault="00590513" w:rsidP="006E09B3">
      <w:pPr>
        <w:jc w:val="both"/>
      </w:pPr>
    </w:p>
    <w:p w:rsidR="00590513" w:rsidRDefault="00590513" w:rsidP="008F5B6A">
      <w:pPr>
        <w:rPr>
          <w:sz w:val="28"/>
          <w:szCs w:val="28"/>
        </w:rPr>
      </w:pPr>
    </w:p>
    <w:p w:rsidR="00590513" w:rsidRDefault="00590513" w:rsidP="00B178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90513" w:rsidRDefault="00590513" w:rsidP="00B1785D">
      <w:pPr>
        <w:jc w:val="both"/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590513">
        <w:tc>
          <w:tcPr>
            <w:tcW w:w="4818" w:type="dxa"/>
          </w:tcPr>
          <w:p w:rsidR="00590513" w:rsidRDefault="00590513" w:rsidP="006E09B3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«24» мая  2019 г.</w:t>
            </w:r>
          </w:p>
        </w:tc>
        <w:tc>
          <w:tcPr>
            <w:tcW w:w="4818" w:type="dxa"/>
          </w:tcPr>
          <w:p w:rsidR="00590513" w:rsidRDefault="00590513" w:rsidP="006E09B3">
            <w:pPr>
              <w:pStyle w:val="a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№ </w:t>
            </w:r>
          </w:p>
        </w:tc>
      </w:tr>
    </w:tbl>
    <w:p w:rsidR="00590513" w:rsidRDefault="00590513" w:rsidP="00B1785D">
      <w:pPr>
        <w:spacing w:line="240" w:lineRule="exact"/>
        <w:ind w:right="3968"/>
        <w:jc w:val="both"/>
        <w:rPr>
          <w:b/>
          <w:bCs/>
          <w:color w:val="000000"/>
          <w:sz w:val="16"/>
          <w:szCs w:val="16"/>
        </w:rPr>
      </w:pPr>
    </w:p>
    <w:p w:rsidR="00590513" w:rsidRDefault="00590513" w:rsidP="00B1785D">
      <w:pPr>
        <w:spacing w:line="240" w:lineRule="exact"/>
        <w:ind w:right="3968"/>
        <w:jc w:val="both"/>
        <w:rPr>
          <w:color w:val="000000"/>
        </w:rPr>
      </w:pPr>
      <w:r w:rsidRPr="00B1785D">
        <w:rPr>
          <w:color w:val="000000"/>
        </w:rPr>
        <w:t>«</w:t>
      </w:r>
      <w:r>
        <w:rPr>
          <w:color w:val="000000"/>
        </w:rPr>
        <w:t>Об утверждении проекта решения Торгунской сельской думы</w:t>
      </w:r>
      <w:r w:rsidRPr="00B1785D">
        <w:rPr>
          <w:color w:val="000000"/>
        </w:rPr>
        <w:t xml:space="preserve"> </w:t>
      </w:r>
      <w:r>
        <w:rPr>
          <w:color w:val="000000"/>
        </w:rPr>
        <w:t>«</w:t>
      </w:r>
      <w:r w:rsidRPr="00B1785D">
        <w:rPr>
          <w:color w:val="000000"/>
        </w:rPr>
        <w:t xml:space="preserve">О  внесении </w:t>
      </w:r>
      <w:r>
        <w:rPr>
          <w:color w:val="000000"/>
        </w:rPr>
        <w:t>изменений</w:t>
      </w:r>
      <w:r w:rsidRPr="00B1785D">
        <w:rPr>
          <w:color w:val="000000"/>
        </w:rPr>
        <w:t xml:space="preserve"> в </w:t>
      </w:r>
      <w:r>
        <w:rPr>
          <w:color w:val="000000"/>
        </w:rPr>
        <w:t>решение Торгунской</w:t>
      </w:r>
      <w:r w:rsidRPr="00970C97">
        <w:rPr>
          <w:color w:val="000000"/>
        </w:rPr>
        <w:t xml:space="preserve"> сельской думы </w:t>
      </w:r>
      <w:r>
        <w:rPr>
          <w:color w:val="000000"/>
        </w:rPr>
        <w:t>от 23 августа.2017г №15/21 «Об утверждении правил благоустройства территории  Торгунского сельского поселения</w:t>
      </w:r>
      <w:r w:rsidRPr="00B1785D">
        <w:rPr>
          <w:color w:val="000000"/>
        </w:rPr>
        <w:t>»</w:t>
      </w:r>
    </w:p>
    <w:p w:rsidR="00590513" w:rsidRDefault="00590513" w:rsidP="00B1785D">
      <w:pPr>
        <w:spacing w:line="240" w:lineRule="exact"/>
        <w:ind w:right="3968"/>
        <w:jc w:val="both"/>
        <w:rPr>
          <w:color w:val="000000"/>
        </w:rPr>
      </w:pPr>
    </w:p>
    <w:p w:rsidR="00590513" w:rsidRDefault="00590513" w:rsidP="00B1785D">
      <w:pPr>
        <w:jc w:val="both"/>
      </w:pPr>
    </w:p>
    <w:p w:rsidR="00590513" w:rsidRDefault="00590513" w:rsidP="00E53CCF">
      <w:pPr>
        <w:autoSpaceDE w:val="0"/>
        <w:ind w:firstLine="540"/>
        <w:jc w:val="both"/>
      </w:pPr>
      <w:r>
        <w:t xml:space="preserve">В соответствии  со ст. 5.1 Градостроительного кодекса РФ,  Торгунская сельская дума </w:t>
      </w:r>
    </w:p>
    <w:p w:rsidR="00590513" w:rsidRDefault="00590513" w:rsidP="00E53CCF">
      <w:pPr>
        <w:autoSpaceDE w:val="0"/>
        <w:ind w:firstLine="540"/>
        <w:jc w:val="center"/>
        <w:rPr>
          <w:spacing w:val="80"/>
        </w:rPr>
      </w:pPr>
      <w:r>
        <w:t>РЕШИЛА</w:t>
      </w:r>
      <w:r>
        <w:rPr>
          <w:spacing w:val="80"/>
        </w:rPr>
        <w:t>:</w:t>
      </w:r>
    </w:p>
    <w:p w:rsidR="00590513" w:rsidRDefault="00590513" w:rsidP="007B5C97">
      <w:pPr>
        <w:autoSpaceDE w:val="0"/>
        <w:ind w:firstLine="540"/>
        <w:jc w:val="center"/>
      </w:pPr>
    </w:p>
    <w:p w:rsidR="00590513" w:rsidRDefault="00590513" w:rsidP="007637F0">
      <w:pPr>
        <w:widowControl w:val="0"/>
        <w:numPr>
          <w:ilvl w:val="0"/>
          <w:numId w:val="6"/>
        </w:numPr>
        <w:suppressAutoHyphens/>
        <w:ind w:firstLine="567"/>
        <w:jc w:val="both"/>
      </w:pPr>
      <w:r w:rsidRPr="00001FC7">
        <w:t xml:space="preserve">1. </w:t>
      </w:r>
      <w:r>
        <w:t>Утвер</w:t>
      </w:r>
      <w:r w:rsidRPr="00970C97">
        <w:t>д</w:t>
      </w:r>
      <w:r>
        <w:t>ить проект</w:t>
      </w:r>
      <w:r w:rsidRPr="00970C97">
        <w:t xml:space="preserve"> решения </w:t>
      </w:r>
      <w:r>
        <w:t>Торгунской</w:t>
      </w:r>
      <w:r w:rsidRPr="00970C97">
        <w:t xml:space="preserve"> сельской думы «О  внесении </w:t>
      </w:r>
      <w:r>
        <w:t>изменений</w:t>
      </w:r>
      <w:r w:rsidRPr="00970C97">
        <w:t xml:space="preserve"> в решение </w:t>
      </w:r>
      <w:r>
        <w:t>Торгунской</w:t>
      </w:r>
      <w:r w:rsidRPr="00970C97">
        <w:t xml:space="preserve"> сельской думы от</w:t>
      </w:r>
      <w:r>
        <w:t xml:space="preserve"> 23 августа 2017 № 15/21</w:t>
      </w:r>
      <w:r w:rsidRPr="00970C97">
        <w:t xml:space="preserve"> «Об утверждении правил благоустройства территории </w:t>
      </w:r>
      <w:r>
        <w:t>Торгунского</w:t>
      </w:r>
      <w:r w:rsidRPr="00970C97">
        <w:t xml:space="preserve"> сельского поселения»</w:t>
      </w:r>
      <w:r>
        <w:t xml:space="preserve"> согласно приложению.</w:t>
      </w:r>
    </w:p>
    <w:p w:rsidR="00590513" w:rsidRDefault="00590513" w:rsidP="003E1E0C">
      <w:pPr>
        <w:widowControl w:val="0"/>
        <w:suppressAutoHyphens/>
        <w:ind w:firstLine="567"/>
        <w:jc w:val="both"/>
      </w:pPr>
    </w:p>
    <w:p w:rsidR="00590513" w:rsidRDefault="00590513" w:rsidP="003E1E0C">
      <w:pPr>
        <w:widowControl w:val="0"/>
        <w:suppressAutoHyphens/>
        <w:ind w:firstLine="567"/>
        <w:jc w:val="both"/>
      </w:pPr>
      <w:r w:rsidRPr="003E1E0C">
        <w:t xml:space="preserve">2. Назначить публичные слушания по проекту решения </w:t>
      </w:r>
      <w:r>
        <w:t>Торгунской</w:t>
      </w:r>
      <w:r w:rsidRPr="003E1E0C">
        <w:t xml:space="preserve"> сельской думы «О  внесении </w:t>
      </w:r>
      <w:r>
        <w:t>изменений</w:t>
      </w:r>
      <w:r w:rsidRPr="003E1E0C">
        <w:t xml:space="preserve"> в решение </w:t>
      </w:r>
      <w:r>
        <w:t>Торгунской</w:t>
      </w:r>
      <w:r w:rsidRPr="003E1E0C">
        <w:t xml:space="preserve"> сельской думы от</w:t>
      </w:r>
      <w:r>
        <w:t xml:space="preserve"> 23 августа </w:t>
      </w:r>
      <w:r w:rsidRPr="003E1E0C">
        <w:t>2017 №</w:t>
      </w:r>
      <w:r>
        <w:t xml:space="preserve"> 15/21</w:t>
      </w:r>
      <w:r w:rsidRPr="003E1E0C">
        <w:t xml:space="preserve"> «Об утверждении правил благоустройства территории </w:t>
      </w:r>
      <w:r>
        <w:t>Торгунского</w:t>
      </w:r>
      <w:r w:rsidRPr="003E1E0C">
        <w:t xml:space="preserve"> сельского поселения» на «</w:t>
      </w:r>
      <w:r>
        <w:t>24</w:t>
      </w:r>
      <w:r w:rsidRPr="003E1E0C">
        <w:t xml:space="preserve">» </w:t>
      </w:r>
      <w:r>
        <w:t>июня</w:t>
      </w:r>
      <w:r w:rsidRPr="003E1E0C">
        <w:t xml:space="preserve"> 201</w:t>
      </w:r>
      <w:r>
        <w:t>9</w:t>
      </w:r>
      <w:r w:rsidRPr="003E1E0C">
        <w:t xml:space="preserve"> года на 10-00 в здании Администрации </w:t>
      </w:r>
      <w:r>
        <w:t>Торгунского</w:t>
      </w:r>
      <w:r w:rsidRPr="003E1E0C">
        <w:t xml:space="preserve"> сельского поселения по адресу: </w:t>
      </w:r>
      <w:r>
        <w:t>Волгоградская область, Старополтавский район, пос. Торгун</w:t>
      </w:r>
      <w:r w:rsidRPr="003E1E0C">
        <w:t xml:space="preserve">, </w:t>
      </w:r>
      <w:r w:rsidRPr="00EA2F3B">
        <w:t xml:space="preserve">ул. </w:t>
      </w:r>
      <w:r>
        <w:t>Почтовая,</w:t>
      </w:r>
      <w:r w:rsidRPr="00EA2F3B">
        <w:t xml:space="preserve"> д</w:t>
      </w:r>
      <w:r>
        <w:t xml:space="preserve"> 15</w:t>
      </w:r>
      <w:r w:rsidRPr="00EA2F3B">
        <w:t>);</w:t>
      </w:r>
      <w:r w:rsidRPr="003E1E0C">
        <w:t>.</w:t>
      </w:r>
    </w:p>
    <w:p w:rsidR="00590513" w:rsidRDefault="00590513" w:rsidP="003E1E0C">
      <w:pPr>
        <w:widowControl w:val="0"/>
        <w:suppressAutoHyphens/>
        <w:ind w:firstLine="567"/>
        <w:jc w:val="both"/>
      </w:pPr>
    </w:p>
    <w:p w:rsidR="00590513" w:rsidRDefault="00590513" w:rsidP="003E1E0C">
      <w:pPr>
        <w:widowControl w:val="0"/>
        <w:suppressAutoHyphens/>
        <w:ind w:firstLine="567"/>
        <w:jc w:val="both"/>
      </w:pPr>
      <w:r>
        <w:t xml:space="preserve">3. </w:t>
      </w:r>
      <w:r w:rsidRPr="003E1E0C">
        <w:t xml:space="preserve">Определить порядок ознакомления с </w:t>
      </w:r>
      <w:r>
        <w:t xml:space="preserve">проектом </w:t>
      </w:r>
      <w:r w:rsidRPr="003E1E0C">
        <w:t>решени</w:t>
      </w:r>
      <w:r>
        <w:t>я</w:t>
      </w:r>
      <w:r w:rsidRPr="003E1E0C">
        <w:t xml:space="preserve"> </w:t>
      </w:r>
      <w:r>
        <w:t>Торгунской</w:t>
      </w:r>
      <w:r w:rsidRPr="003E1E0C">
        <w:t xml:space="preserve"> сельской думы «О  внесении дополнений в решение </w:t>
      </w:r>
      <w:r>
        <w:t>Торгунской</w:t>
      </w:r>
      <w:r w:rsidRPr="003E1E0C">
        <w:t xml:space="preserve"> сельской думы от</w:t>
      </w:r>
      <w:r>
        <w:t xml:space="preserve"> 23 августа </w:t>
      </w:r>
      <w:r w:rsidRPr="003E1E0C">
        <w:t>2017 №</w:t>
      </w:r>
      <w:r>
        <w:t xml:space="preserve"> 15/21</w:t>
      </w:r>
      <w:r w:rsidRPr="003E1E0C">
        <w:t xml:space="preserve">«Об утверждении правил благоустройства территории </w:t>
      </w:r>
      <w:r>
        <w:t>Торгунского</w:t>
      </w:r>
      <w:r w:rsidRPr="003E1E0C">
        <w:t xml:space="preserve"> сельского поселения»:</w:t>
      </w:r>
    </w:p>
    <w:p w:rsidR="00590513" w:rsidRDefault="00590513" w:rsidP="003E1E0C">
      <w:pPr>
        <w:widowControl w:val="0"/>
        <w:suppressAutoHyphens/>
        <w:ind w:firstLine="567"/>
        <w:jc w:val="both"/>
      </w:pPr>
    </w:p>
    <w:p w:rsidR="00590513" w:rsidRPr="003E1E0C" w:rsidRDefault="00590513" w:rsidP="003E1E0C">
      <w:pPr>
        <w:widowControl w:val="0"/>
        <w:suppressAutoHyphens/>
        <w:ind w:firstLine="567"/>
        <w:jc w:val="both"/>
      </w:pPr>
      <w:r>
        <w:t xml:space="preserve">-информационный стенд по адресу: </w:t>
      </w:r>
      <w:r w:rsidRPr="00EA0239">
        <w:t>Волгоградская обл</w:t>
      </w:r>
      <w:r>
        <w:t>асть, Старополтавский район, пос.Торгун</w:t>
      </w:r>
      <w:r w:rsidRPr="00EA0239">
        <w:t>, ул.</w:t>
      </w:r>
      <w:r>
        <w:t xml:space="preserve"> Почтовая </w:t>
      </w:r>
      <w:r w:rsidRPr="00EA0239">
        <w:t xml:space="preserve"> д</w:t>
      </w:r>
      <w:r>
        <w:t xml:space="preserve"> 15;</w:t>
      </w:r>
    </w:p>
    <w:p w:rsidR="00590513" w:rsidRPr="003E1E0C" w:rsidRDefault="00590513" w:rsidP="003E1E0C">
      <w:pPr>
        <w:widowControl w:val="0"/>
        <w:suppressAutoHyphens/>
        <w:ind w:firstLine="567"/>
        <w:jc w:val="both"/>
      </w:pPr>
      <w:r w:rsidRPr="003E1E0C">
        <w:t xml:space="preserve">-  здание администрации </w:t>
      </w:r>
      <w:r>
        <w:t>Торгунского сельского поселения</w:t>
      </w:r>
      <w:r w:rsidRPr="003E1E0C">
        <w:t xml:space="preserve"> (адрес: </w:t>
      </w:r>
      <w:r>
        <w:t>Волгоградская область, Старополтавский район, пос.Торгун, ул.Почтовая, д. 15);</w:t>
      </w:r>
    </w:p>
    <w:p w:rsidR="00590513" w:rsidRPr="003E1E0C" w:rsidRDefault="00590513" w:rsidP="003E1E0C">
      <w:pPr>
        <w:widowControl w:val="0"/>
        <w:suppressAutoHyphens/>
        <w:ind w:firstLine="567"/>
        <w:jc w:val="both"/>
      </w:pPr>
      <w:r w:rsidRPr="003E1E0C">
        <w:t xml:space="preserve">- время: с </w:t>
      </w:r>
      <w:r>
        <w:t>9</w:t>
      </w:r>
      <w:r w:rsidRPr="003E1E0C">
        <w:t>-00 до 1</w:t>
      </w:r>
      <w:r>
        <w:t>2</w:t>
      </w:r>
      <w:r w:rsidRPr="003E1E0C">
        <w:t>.00 и с 1</w:t>
      </w:r>
      <w:r>
        <w:t>3</w:t>
      </w:r>
      <w:r w:rsidRPr="003E1E0C">
        <w:t>-00 до 16-00 в рабочие дни кроме пятницы;</w:t>
      </w:r>
    </w:p>
    <w:p w:rsidR="00590513" w:rsidRDefault="00590513" w:rsidP="00685E39">
      <w:pPr>
        <w:widowControl w:val="0"/>
        <w:suppressAutoHyphens/>
        <w:ind w:firstLine="567"/>
        <w:jc w:val="both"/>
      </w:pPr>
      <w:r w:rsidRPr="003E1E0C">
        <w:t xml:space="preserve">- на официальном сайте администрации </w:t>
      </w:r>
      <w:r>
        <w:t>Торгунского</w:t>
      </w:r>
      <w:r w:rsidRPr="003E1E0C">
        <w:t xml:space="preserve"> сельского поселения</w:t>
      </w:r>
      <w:r>
        <w:t xml:space="preserve"> </w:t>
      </w:r>
    </w:p>
    <w:p w:rsidR="00590513" w:rsidRDefault="00590513" w:rsidP="00685E39">
      <w:pPr>
        <w:widowControl w:val="0"/>
        <w:suppressAutoHyphens/>
        <w:ind w:firstLine="567"/>
        <w:jc w:val="both"/>
      </w:pPr>
      <w:r>
        <w:rPr>
          <w:lang w:val="en-US"/>
        </w:rPr>
        <w:t>torgunsp@mail.ru</w:t>
      </w:r>
      <w:r w:rsidRPr="003E1E0C">
        <w:tab/>
      </w:r>
      <w:r>
        <w:t xml:space="preserve"> </w:t>
      </w:r>
    </w:p>
    <w:p w:rsidR="00590513" w:rsidRPr="008E6A66" w:rsidRDefault="00590513" w:rsidP="007637F0">
      <w:pPr>
        <w:autoSpaceDE w:val="0"/>
        <w:autoSpaceDN w:val="0"/>
        <w:adjustRightInd w:val="0"/>
        <w:ind w:firstLine="567"/>
        <w:jc w:val="both"/>
      </w:pPr>
      <w:r w:rsidRPr="00001FC7">
        <w:t xml:space="preserve">2. Настоящее </w:t>
      </w:r>
      <w:r>
        <w:t>решение</w:t>
      </w:r>
      <w:r w:rsidRPr="00001FC7">
        <w:t xml:space="preserve">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поселения.</w:t>
      </w:r>
    </w:p>
    <w:p w:rsidR="00590513" w:rsidRDefault="00590513" w:rsidP="008E6A66">
      <w:pPr>
        <w:jc w:val="both"/>
        <w:rPr>
          <w:spacing w:val="5"/>
        </w:rPr>
      </w:pPr>
    </w:p>
    <w:p w:rsidR="00590513" w:rsidRDefault="00590513" w:rsidP="00001FC7">
      <w:pPr>
        <w:jc w:val="right"/>
        <w:rPr>
          <w:b/>
          <w:bCs/>
        </w:rPr>
      </w:pPr>
    </w:p>
    <w:p w:rsidR="00590513" w:rsidRDefault="00590513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590513" w:rsidRDefault="00590513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И.Б.Шавленов</w:t>
      </w:r>
    </w:p>
    <w:p w:rsidR="00590513" w:rsidRDefault="00590513" w:rsidP="00001FC7">
      <w:pPr>
        <w:rPr>
          <w:b/>
          <w:bCs/>
        </w:rPr>
      </w:pPr>
    </w:p>
    <w:p w:rsidR="00590513" w:rsidRDefault="00590513" w:rsidP="00001FC7">
      <w:pPr>
        <w:rPr>
          <w:b/>
          <w:bCs/>
        </w:rPr>
      </w:pPr>
    </w:p>
    <w:p w:rsidR="00590513" w:rsidRDefault="00590513" w:rsidP="00001FC7">
      <w:pPr>
        <w:rPr>
          <w:b/>
          <w:bCs/>
        </w:rPr>
      </w:pPr>
    </w:p>
    <w:p w:rsidR="00590513" w:rsidRDefault="00590513" w:rsidP="006E09B3">
      <w:pPr>
        <w:ind w:left="5670"/>
        <w:jc w:val="both"/>
      </w:pPr>
      <w:r w:rsidRPr="00A9007C">
        <w:t>Приложение</w:t>
      </w:r>
      <w:r>
        <w:t xml:space="preserve"> к решению Торгунской сельской думы от 24.05.2019 г   № </w:t>
      </w:r>
    </w:p>
    <w:p w:rsidR="00590513" w:rsidRDefault="00590513" w:rsidP="006E09B3">
      <w:pPr>
        <w:ind w:left="5670"/>
        <w:jc w:val="both"/>
      </w:pPr>
    </w:p>
    <w:p w:rsidR="00590513" w:rsidRDefault="00590513" w:rsidP="006E09B3">
      <w:pPr>
        <w:ind w:left="5670"/>
        <w:jc w:val="both"/>
      </w:pPr>
    </w:p>
    <w:p w:rsidR="00590513" w:rsidRDefault="00590513" w:rsidP="006E09B3">
      <w:pPr>
        <w:ind w:left="5670"/>
        <w:jc w:val="both"/>
        <w:rPr>
          <w:b/>
          <w:bCs/>
        </w:rPr>
      </w:pPr>
    </w:p>
    <w:p w:rsidR="00590513" w:rsidRPr="001D164F" w:rsidRDefault="00590513" w:rsidP="001D164F">
      <w:pPr>
        <w:jc w:val="center"/>
        <w:rPr>
          <w:b/>
          <w:bCs/>
        </w:rPr>
      </w:pPr>
      <w:r>
        <w:rPr>
          <w:b/>
          <w:bCs/>
        </w:rPr>
        <w:t>Торгунская</w:t>
      </w:r>
      <w:r w:rsidRPr="001D164F">
        <w:rPr>
          <w:b/>
          <w:bCs/>
        </w:rPr>
        <w:t xml:space="preserve"> сельская дума</w:t>
      </w:r>
    </w:p>
    <w:p w:rsidR="00590513" w:rsidRPr="001D164F" w:rsidRDefault="00590513" w:rsidP="001D164F">
      <w:pPr>
        <w:jc w:val="center"/>
        <w:rPr>
          <w:b/>
          <w:bCs/>
        </w:rPr>
      </w:pPr>
      <w:r w:rsidRPr="001D164F">
        <w:rPr>
          <w:b/>
          <w:bCs/>
        </w:rPr>
        <w:t>Старополтавского муниципального района Волгоградской области</w:t>
      </w:r>
    </w:p>
    <w:p w:rsidR="00590513" w:rsidRPr="001D164F" w:rsidRDefault="00590513" w:rsidP="001D164F">
      <w:pPr>
        <w:jc w:val="center"/>
        <w:rPr>
          <w:b/>
          <w:bCs/>
        </w:rPr>
      </w:pPr>
    </w:p>
    <w:p w:rsidR="00590513" w:rsidRPr="001D164F" w:rsidRDefault="00590513" w:rsidP="001D164F">
      <w:pPr>
        <w:rPr>
          <w:b/>
          <w:bCs/>
        </w:rPr>
      </w:pPr>
    </w:p>
    <w:p w:rsidR="00590513" w:rsidRPr="001D164F" w:rsidRDefault="00590513" w:rsidP="001D164F">
      <w:pPr>
        <w:jc w:val="center"/>
        <w:rPr>
          <w:b/>
          <w:bCs/>
        </w:rPr>
      </w:pPr>
      <w:r w:rsidRPr="001D164F">
        <w:rPr>
          <w:b/>
          <w:bCs/>
        </w:rPr>
        <w:t>РЕШЕНИЕ</w:t>
      </w:r>
    </w:p>
    <w:p w:rsidR="00590513" w:rsidRPr="001D164F" w:rsidRDefault="00590513" w:rsidP="00A4517F">
      <w:pPr>
        <w:rPr>
          <w:b/>
          <w:bCs/>
        </w:rPr>
      </w:pPr>
      <w:r w:rsidRPr="001D164F">
        <w:rPr>
          <w:b/>
          <w:bCs/>
        </w:rPr>
        <w:t>от «___» _________201</w:t>
      </w:r>
      <w:r>
        <w:rPr>
          <w:b/>
          <w:bCs/>
        </w:rPr>
        <w:t>9</w:t>
      </w:r>
      <w:r w:rsidRPr="001D164F">
        <w:rPr>
          <w:b/>
          <w:bCs/>
        </w:rPr>
        <w:t xml:space="preserve"> г.</w:t>
      </w:r>
      <w:r w:rsidRPr="001D164F">
        <w:rPr>
          <w:b/>
          <w:bCs/>
        </w:rPr>
        <w:tab/>
        <w:t xml:space="preserve">                                                                   </w:t>
      </w:r>
      <w:r>
        <w:rPr>
          <w:b/>
          <w:bCs/>
        </w:rPr>
        <w:t xml:space="preserve">                 </w:t>
      </w:r>
      <w:r w:rsidRPr="001D164F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1D164F">
        <w:rPr>
          <w:b/>
          <w:bCs/>
        </w:rPr>
        <w:t>№__</w:t>
      </w:r>
    </w:p>
    <w:p w:rsidR="00590513" w:rsidRPr="001D164F" w:rsidRDefault="00590513" w:rsidP="001D164F">
      <w:pPr>
        <w:rPr>
          <w:b/>
          <w:bCs/>
        </w:rPr>
      </w:pPr>
    </w:p>
    <w:p w:rsidR="00590513" w:rsidRDefault="00590513" w:rsidP="00A4517F">
      <w:pPr>
        <w:jc w:val="both"/>
      </w:pPr>
      <w:r w:rsidRPr="00A4517F">
        <w:t xml:space="preserve">О  внесении </w:t>
      </w:r>
      <w:r>
        <w:t>изменений</w:t>
      </w:r>
      <w:r w:rsidRPr="00A4517F">
        <w:t xml:space="preserve"> в решение</w:t>
      </w:r>
    </w:p>
    <w:p w:rsidR="00590513" w:rsidRDefault="00590513" w:rsidP="00A4517F">
      <w:pPr>
        <w:jc w:val="both"/>
      </w:pPr>
      <w:r>
        <w:t>Торгунской</w:t>
      </w:r>
      <w:r w:rsidRPr="00A4517F">
        <w:t xml:space="preserve"> сельской думы от </w:t>
      </w:r>
      <w:r>
        <w:t>23 августа 2017</w:t>
      </w:r>
      <w:r w:rsidRPr="00A4517F">
        <w:t xml:space="preserve"> №</w:t>
      </w:r>
      <w:r>
        <w:t xml:space="preserve"> 15/21</w:t>
      </w:r>
    </w:p>
    <w:p w:rsidR="00590513" w:rsidRDefault="00590513" w:rsidP="00A4517F">
      <w:pPr>
        <w:jc w:val="both"/>
      </w:pPr>
      <w:r w:rsidRPr="00A4517F">
        <w:t xml:space="preserve">«Об утверждении правил благоустройства </w:t>
      </w:r>
    </w:p>
    <w:p w:rsidR="00590513" w:rsidRPr="00A4517F" w:rsidRDefault="00590513" w:rsidP="00A4517F">
      <w:pPr>
        <w:jc w:val="both"/>
      </w:pPr>
      <w:r w:rsidRPr="00A4517F">
        <w:t xml:space="preserve">территории </w:t>
      </w:r>
      <w:r>
        <w:t xml:space="preserve"> Торгунского </w:t>
      </w:r>
      <w:r w:rsidRPr="00A4517F">
        <w:t>сельского поселения»</w:t>
      </w:r>
    </w:p>
    <w:p w:rsidR="00590513" w:rsidRPr="00A4517F" w:rsidRDefault="00590513" w:rsidP="00A4517F">
      <w:pPr>
        <w:jc w:val="both"/>
      </w:pPr>
    </w:p>
    <w:p w:rsidR="00590513" w:rsidRPr="00A4517F" w:rsidRDefault="00590513" w:rsidP="00A4517F">
      <w:pPr>
        <w:jc w:val="both"/>
      </w:pPr>
    </w:p>
    <w:p w:rsidR="00590513" w:rsidRDefault="00590513" w:rsidP="00A4517F">
      <w:pPr>
        <w:ind w:firstLine="567"/>
        <w:jc w:val="both"/>
      </w:pPr>
      <w:r w:rsidRPr="00DA3E1C">
        <w:t>В соответствии  Федеральным законом от 31.12.2017 №503-ФЗ «О внесении изменений в Федеральный закон «Об отходах производства и потребления» и отдельные законодательные акты Российской Федерации»</w:t>
      </w:r>
      <w:r w:rsidRPr="00A4517F">
        <w:t xml:space="preserve">, </w:t>
      </w:r>
      <w:r>
        <w:t>Торгунская</w:t>
      </w:r>
      <w:r w:rsidRPr="00A4517F">
        <w:t xml:space="preserve"> сельская дума </w:t>
      </w:r>
    </w:p>
    <w:p w:rsidR="00590513" w:rsidRPr="00A4517F" w:rsidRDefault="00590513" w:rsidP="00A4517F">
      <w:pPr>
        <w:jc w:val="both"/>
      </w:pPr>
    </w:p>
    <w:p w:rsidR="00590513" w:rsidRPr="00A4517F" w:rsidRDefault="00590513" w:rsidP="00A4517F">
      <w:pPr>
        <w:jc w:val="center"/>
      </w:pPr>
      <w:r w:rsidRPr="00A4517F">
        <w:t>РЕШИЛА:</w:t>
      </w:r>
    </w:p>
    <w:p w:rsidR="00590513" w:rsidRPr="00A4517F" w:rsidRDefault="00590513" w:rsidP="00A4517F">
      <w:pPr>
        <w:jc w:val="both"/>
      </w:pPr>
    </w:p>
    <w:p w:rsidR="00590513" w:rsidRPr="00A4517F" w:rsidRDefault="00590513" w:rsidP="007103E2">
      <w:pPr>
        <w:ind w:firstLine="567"/>
        <w:jc w:val="both"/>
      </w:pPr>
      <w:r w:rsidRPr="00A4517F">
        <w:t xml:space="preserve">1. Внести в Правила благоустройства территории </w:t>
      </w:r>
      <w:r>
        <w:t>Торгунского</w:t>
      </w:r>
      <w:r w:rsidRPr="00A4517F">
        <w:t xml:space="preserve"> сельского поселения, утвержденные </w:t>
      </w:r>
      <w:r>
        <w:t>решением Торгунской сельской Д</w:t>
      </w:r>
      <w:r w:rsidRPr="00A4517F">
        <w:t>умы от</w:t>
      </w:r>
      <w:r>
        <w:t xml:space="preserve"> 23  августа 2017</w:t>
      </w:r>
      <w:r w:rsidRPr="00A4517F">
        <w:t xml:space="preserve"> №</w:t>
      </w:r>
      <w:r>
        <w:t xml:space="preserve"> 15/21 </w:t>
      </w:r>
      <w:r w:rsidRPr="00A4517F">
        <w:t xml:space="preserve">следующие </w:t>
      </w:r>
      <w:r>
        <w:t>изме</w:t>
      </w:r>
      <w:r w:rsidRPr="00A4517F">
        <w:t>нения:</w:t>
      </w:r>
    </w:p>
    <w:p w:rsidR="00590513" w:rsidRPr="00A4517F" w:rsidRDefault="00590513" w:rsidP="007103E2">
      <w:pPr>
        <w:ind w:firstLine="567"/>
        <w:jc w:val="both"/>
      </w:pPr>
    </w:p>
    <w:p w:rsidR="00590513" w:rsidRPr="00DC0F11" w:rsidRDefault="00590513" w:rsidP="007103E2">
      <w:pPr>
        <w:ind w:firstLine="567"/>
        <w:jc w:val="both"/>
      </w:pPr>
      <w:r>
        <w:t xml:space="preserve">1.1 Раздел </w:t>
      </w:r>
      <w:r>
        <w:rPr>
          <w:lang w:val="en-US"/>
        </w:rPr>
        <w:t>V</w:t>
      </w:r>
      <w:r w:rsidRPr="00685E39">
        <w:t xml:space="preserve"> </w:t>
      </w:r>
      <w:r>
        <w:t>исключить.</w:t>
      </w:r>
    </w:p>
    <w:p w:rsidR="00590513" w:rsidRDefault="00590513" w:rsidP="007103E2">
      <w:pPr>
        <w:ind w:firstLine="567"/>
        <w:jc w:val="both"/>
      </w:pPr>
    </w:p>
    <w:p w:rsidR="00590513" w:rsidRPr="00A4517F" w:rsidRDefault="00590513" w:rsidP="007103E2">
      <w:pPr>
        <w:ind w:firstLine="567"/>
        <w:jc w:val="both"/>
      </w:pPr>
      <w:r>
        <w:t>2</w:t>
      </w:r>
      <w:r w:rsidRPr="00A4517F">
        <w:t xml:space="preserve">. Настоящее </w:t>
      </w:r>
      <w:r>
        <w:t>решение</w:t>
      </w:r>
      <w:r w:rsidRPr="00A4517F">
        <w:t xml:space="preserve"> обнародовать в установленных местах и разместить в сети Интернет на сайте </w:t>
      </w:r>
      <w:r>
        <w:t>Торгунского</w:t>
      </w:r>
      <w:r w:rsidRPr="00A4517F">
        <w:t xml:space="preserve"> сельского поселения.</w:t>
      </w:r>
    </w:p>
    <w:p w:rsidR="00590513" w:rsidRPr="001D164F" w:rsidRDefault="00590513" w:rsidP="007103E2">
      <w:pPr>
        <w:ind w:firstLine="567"/>
        <w:rPr>
          <w:b/>
          <w:bCs/>
        </w:rPr>
      </w:pPr>
    </w:p>
    <w:p w:rsidR="00590513" w:rsidRPr="001D164F" w:rsidRDefault="00590513" w:rsidP="001D164F">
      <w:pPr>
        <w:rPr>
          <w:b/>
          <w:bCs/>
        </w:rPr>
      </w:pPr>
    </w:p>
    <w:p w:rsidR="00590513" w:rsidRPr="001D164F" w:rsidRDefault="00590513" w:rsidP="001D164F">
      <w:pPr>
        <w:rPr>
          <w:b/>
          <w:bCs/>
        </w:rPr>
      </w:pPr>
      <w:r w:rsidRPr="001D164F">
        <w:rPr>
          <w:b/>
          <w:bCs/>
        </w:rPr>
        <w:t xml:space="preserve">Глава </w:t>
      </w:r>
      <w:r>
        <w:rPr>
          <w:b/>
          <w:bCs/>
        </w:rPr>
        <w:t>Торгунского</w:t>
      </w:r>
    </w:p>
    <w:p w:rsidR="00590513" w:rsidRDefault="00590513" w:rsidP="00B82E9A">
      <w:pPr>
        <w:rPr>
          <w:color w:val="000000"/>
        </w:rPr>
      </w:pPr>
      <w:r w:rsidRPr="001D164F">
        <w:rPr>
          <w:b/>
          <w:bCs/>
        </w:rPr>
        <w:t>сельского поселения</w:t>
      </w:r>
      <w:r w:rsidRPr="001D164F">
        <w:rPr>
          <w:b/>
          <w:bCs/>
        </w:rPr>
        <w:tab/>
      </w:r>
      <w:r w:rsidRPr="001D164F">
        <w:rPr>
          <w:b/>
          <w:bCs/>
        </w:rPr>
        <w:tab/>
      </w:r>
      <w:r w:rsidRPr="001D164F">
        <w:rPr>
          <w:b/>
          <w:bCs/>
        </w:rPr>
        <w:tab/>
      </w:r>
      <w:r w:rsidRPr="001D164F">
        <w:rPr>
          <w:b/>
          <w:bCs/>
        </w:rPr>
        <w:tab/>
      </w:r>
      <w:r w:rsidRPr="001D164F">
        <w:rPr>
          <w:b/>
          <w:bCs/>
        </w:rPr>
        <w:tab/>
      </w:r>
      <w:r w:rsidRPr="001D164F">
        <w:rPr>
          <w:b/>
          <w:bCs/>
        </w:rPr>
        <w:tab/>
        <w:t xml:space="preserve">             </w:t>
      </w:r>
      <w:r>
        <w:rPr>
          <w:b/>
          <w:bCs/>
        </w:rPr>
        <w:t>И.Б.Шавленов</w:t>
      </w:r>
      <w:r w:rsidRPr="00C82C86">
        <w:rPr>
          <w:color w:val="000000"/>
        </w:rPr>
        <w:t xml:space="preserve">   </w:t>
      </w: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Default="00590513" w:rsidP="00B82E9A">
      <w:pPr>
        <w:rPr>
          <w:color w:val="000000"/>
        </w:rPr>
      </w:pPr>
    </w:p>
    <w:p w:rsidR="00590513" w:rsidRPr="005B7774" w:rsidRDefault="00590513" w:rsidP="00665EB5">
      <w:pPr>
        <w:rPr>
          <w:color w:val="000000"/>
        </w:rPr>
      </w:pPr>
    </w:p>
    <w:sectPr w:rsidR="00590513" w:rsidRPr="005B7774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D5D6702"/>
    <w:multiLevelType w:val="hybridMultilevel"/>
    <w:tmpl w:val="5C0A7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E63E3"/>
    <w:multiLevelType w:val="multilevel"/>
    <w:tmpl w:val="B4BABC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5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32F8"/>
    <w:rsid w:val="00005EFF"/>
    <w:rsid w:val="00017A39"/>
    <w:rsid w:val="00023AC5"/>
    <w:rsid w:val="00023BFC"/>
    <w:rsid w:val="0002597F"/>
    <w:rsid w:val="00045A04"/>
    <w:rsid w:val="00046A6E"/>
    <w:rsid w:val="00081310"/>
    <w:rsid w:val="000947C2"/>
    <w:rsid w:val="000A4626"/>
    <w:rsid w:val="000C6032"/>
    <w:rsid w:val="000D4929"/>
    <w:rsid w:val="000F4741"/>
    <w:rsid w:val="000F6A23"/>
    <w:rsid w:val="000F7828"/>
    <w:rsid w:val="00141775"/>
    <w:rsid w:val="00154BBA"/>
    <w:rsid w:val="001612B1"/>
    <w:rsid w:val="00167A71"/>
    <w:rsid w:val="001938AC"/>
    <w:rsid w:val="00194CDF"/>
    <w:rsid w:val="001B688C"/>
    <w:rsid w:val="001D164F"/>
    <w:rsid w:val="001D182A"/>
    <w:rsid w:val="001E153D"/>
    <w:rsid w:val="001E41B7"/>
    <w:rsid w:val="00207D10"/>
    <w:rsid w:val="0025267E"/>
    <w:rsid w:val="00263A9A"/>
    <w:rsid w:val="00263EBB"/>
    <w:rsid w:val="00275353"/>
    <w:rsid w:val="00281152"/>
    <w:rsid w:val="0028695C"/>
    <w:rsid w:val="002A20A0"/>
    <w:rsid w:val="002A31E3"/>
    <w:rsid w:val="002A3C59"/>
    <w:rsid w:val="002B3115"/>
    <w:rsid w:val="002B4706"/>
    <w:rsid w:val="002E1BA8"/>
    <w:rsid w:val="002E6B00"/>
    <w:rsid w:val="002F2DC5"/>
    <w:rsid w:val="00305B81"/>
    <w:rsid w:val="003110FE"/>
    <w:rsid w:val="0031783C"/>
    <w:rsid w:val="00342C98"/>
    <w:rsid w:val="00343B67"/>
    <w:rsid w:val="00354831"/>
    <w:rsid w:val="00385730"/>
    <w:rsid w:val="00396951"/>
    <w:rsid w:val="003C165B"/>
    <w:rsid w:val="003E1E0C"/>
    <w:rsid w:val="004046CF"/>
    <w:rsid w:val="00417BF1"/>
    <w:rsid w:val="00423BF9"/>
    <w:rsid w:val="0043002E"/>
    <w:rsid w:val="0044638B"/>
    <w:rsid w:val="0047058D"/>
    <w:rsid w:val="00475099"/>
    <w:rsid w:val="00496C43"/>
    <w:rsid w:val="004A2EC9"/>
    <w:rsid w:val="00501B89"/>
    <w:rsid w:val="00515C5E"/>
    <w:rsid w:val="00516D9E"/>
    <w:rsid w:val="00546D84"/>
    <w:rsid w:val="00560643"/>
    <w:rsid w:val="00570793"/>
    <w:rsid w:val="00571B44"/>
    <w:rsid w:val="005813D1"/>
    <w:rsid w:val="00590513"/>
    <w:rsid w:val="005B7774"/>
    <w:rsid w:val="005D2CAE"/>
    <w:rsid w:val="005D5578"/>
    <w:rsid w:val="005E1EFB"/>
    <w:rsid w:val="005E6F8B"/>
    <w:rsid w:val="00611AE7"/>
    <w:rsid w:val="00612D34"/>
    <w:rsid w:val="00630620"/>
    <w:rsid w:val="0063294D"/>
    <w:rsid w:val="00632EBC"/>
    <w:rsid w:val="00665EB5"/>
    <w:rsid w:val="00666C15"/>
    <w:rsid w:val="00685E39"/>
    <w:rsid w:val="006B79D9"/>
    <w:rsid w:val="006D047E"/>
    <w:rsid w:val="006E09B3"/>
    <w:rsid w:val="006E60AC"/>
    <w:rsid w:val="006F0BA2"/>
    <w:rsid w:val="00706B2E"/>
    <w:rsid w:val="007103E2"/>
    <w:rsid w:val="00722945"/>
    <w:rsid w:val="0072457C"/>
    <w:rsid w:val="00730551"/>
    <w:rsid w:val="00732090"/>
    <w:rsid w:val="007624C3"/>
    <w:rsid w:val="007637F0"/>
    <w:rsid w:val="00775B7B"/>
    <w:rsid w:val="007801B9"/>
    <w:rsid w:val="007B5C97"/>
    <w:rsid w:val="007D1810"/>
    <w:rsid w:val="007F4E33"/>
    <w:rsid w:val="0080218F"/>
    <w:rsid w:val="008065FD"/>
    <w:rsid w:val="008066A9"/>
    <w:rsid w:val="008137FC"/>
    <w:rsid w:val="00822630"/>
    <w:rsid w:val="00851A3B"/>
    <w:rsid w:val="0086095C"/>
    <w:rsid w:val="00877997"/>
    <w:rsid w:val="00890338"/>
    <w:rsid w:val="00897694"/>
    <w:rsid w:val="008A1490"/>
    <w:rsid w:val="008B1BF2"/>
    <w:rsid w:val="008D7638"/>
    <w:rsid w:val="008E50D3"/>
    <w:rsid w:val="008E6A66"/>
    <w:rsid w:val="008F5B6A"/>
    <w:rsid w:val="0090356C"/>
    <w:rsid w:val="009328A4"/>
    <w:rsid w:val="009349C4"/>
    <w:rsid w:val="00970C97"/>
    <w:rsid w:val="00981B34"/>
    <w:rsid w:val="00982096"/>
    <w:rsid w:val="00997526"/>
    <w:rsid w:val="009B29F1"/>
    <w:rsid w:val="009B2E5A"/>
    <w:rsid w:val="009B787B"/>
    <w:rsid w:val="009C64C8"/>
    <w:rsid w:val="009D390B"/>
    <w:rsid w:val="009D7504"/>
    <w:rsid w:val="009F755E"/>
    <w:rsid w:val="00A03907"/>
    <w:rsid w:val="00A16190"/>
    <w:rsid w:val="00A3525E"/>
    <w:rsid w:val="00A43295"/>
    <w:rsid w:val="00A4517F"/>
    <w:rsid w:val="00A47573"/>
    <w:rsid w:val="00A55267"/>
    <w:rsid w:val="00A86EF1"/>
    <w:rsid w:val="00A9007C"/>
    <w:rsid w:val="00A95218"/>
    <w:rsid w:val="00A95F55"/>
    <w:rsid w:val="00AA309E"/>
    <w:rsid w:val="00AA5C41"/>
    <w:rsid w:val="00AC7B7C"/>
    <w:rsid w:val="00AF2BBF"/>
    <w:rsid w:val="00B06698"/>
    <w:rsid w:val="00B12839"/>
    <w:rsid w:val="00B1785D"/>
    <w:rsid w:val="00B21590"/>
    <w:rsid w:val="00B23413"/>
    <w:rsid w:val="00B27ECC"/>
    <w:rsid w:val="00B36A76"/>
    <w:rsid w:val="00B4130C"/>
    <w:rsid w:val="00B50E44"/>
    <w:rsid w:val="00B7488D"/>
    <w:rsid w:val="00B82E9A"/>
    <w:rsid w:val="00B86BEE"/>
    <w:rsid w:val="00B86D9D"/>
    <w:rsid w:val="00B96E68"/>
    <w:rsid w:val="00BA6AB1"/>
    <w:rsid w:val="00BB2632"/>
    <w:rsid w:val="00BF3131"/>
    <w:rsid w:val="00C118EA"/>
    <w:rsid w:val="00C227DC"/>
    <w:rsid w:val="00C30051"/>
    <w:rsid w:val="00C52796"/>
    <w:rsid w:val="00C82681"/>
    <w:rsid w:val="00C82C86"/>
    <w:rsid w:val="00CA0BDD"/>
    <w:rsid w:val="00CE7131"/>
    <w:rsid w:val="00CF0BDD"/>
    <w:rsid w:val="00D03526"/>
    <w:rsid w:val="00D05686"/>
    <w:rsid w:val="00D065D4"/>
    <w:rsid w:val="00D15B95"/>
    <w:rsid w:val="00D17B28"/>
    <w:rsid w:val="00D62765"/>
    <w:rsid w:val="00D7088B"/>
    <w:rsid w:val="00DA3E1C"/>
    <w:rsid w:val="00DB1DD7"/>
    <w:rsid w:val="00DB2486"/>
    <w:rsid w:val="00DC0F11"/>
    <w:rsid w:val="00DC203F"/>
    <w:rsid w:val="00E36010"/>
    <w:rsid w:val="00E477C6"/>
    <w:rsid w:val="00E53CCF"/>
    <w:rsid w:val="00E607E1"/>
    <w:rsid w:val="00E67545"/>
    <w:rsid w:val="00E75889"/>
    <w:rsid w:val="00E816C2"/>
    <w:rsid w:val="00E95AFC"/>
    <w:rsid w:val="00EA0239"/>
    <w:rsid w:val="00EA2F3B"/>
    <w:rsid w:val="00EC135A"/>
    <w:rsid w:val="00EC65EF"/>
    <w:rsid w:val="00F04E72"/>
    <w:rsid w:val="00F06056"/>
    <w:rsid w:val="00F219C8"/>
    <w:rsid w:val="00F64A26"/>
    <w:rsid w:val="00F94B4D"/>
    <w:rsid w:val="00F96124"/>
    <w:rsid w:val="00FB4BAF"/>
    <w:rsid w:val="00FC02DC"/>
    <w:rsid w:val="00FC04D0"/>
    <w:rsid w:val="00FC0EF2"/>
    <w:rsid w:val="00FC1A88"/>
    <w:rsid w:val="00FF2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5E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35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35EE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F35EE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normal32">
    <w:name w:val="normal32"/>
    <w:basedOn w:val="Normal"/>
    <w:uiPriority w:val="99"/>
    <w:rsid w:val="006E09B3"/>
    <w:pPr>
      <w:suppressAutoHyphens/>
      <w:jc w:val="center"/>
    </w:pPr>
    <w:rPr>
      <w:rFonts w:ascii="Arial" w:hAnsi="Arial" w:cs="Arial"/>
      <w:sz w:val="34"/>
      <w:szCs w:val="3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85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5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85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492</Words>
  <Characters>2805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5</cp:revision>
  <cp:lastPrinted>2019-05-07T13:06:00Z</cp:lastPrinted>
  <dcterms:created xsi:type="dcterms:W3CDTF">2019-05-06T12:37:00Z</dcterms:created>
  <dcterms:modified xsi:type="dcterms:W3CDTF">2019-05-27T05:40:00Z</dcterms:modified>
</cp:coreProperties>
</file>