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344014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344014" w:rsidRDefault="00344014" w:rsidP="00863EB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Волгоградская область</w:t>
            </w:r>
          </w:p>
        </w:tc>
      </w:tr>
      <w:tr w:rsidR="00344014">
        <w:trPr>
          <w:jc w:val="center"/>
        </w:trPr>
        <w:tc>
          <w:tcPr>
            <w:tcW w:w="6946" w:type="dxa"/>
          </w:tcPr>
          <w:p w:rsidR="00344014" w:rsidRDefault="00344014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344014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344014" w:rsidRDefault="00344014" w:rsidP="00863EB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Торгунское сельское поселение</w:t>
            </w:r>
          </w:p>
        </w:tc>
      </w:tr>
      <w:tr w:rsidR="00344014">
        <w:trPr>
          <w:jc w:val="center"/>
        </w:trPr>
        <w:tc>
          <w:tcPr>
            <w:tcW w:w="6946" w:type="dxa"/>
          </w:tcPr>
          <w:p w:rsidR="00344014" w:rsidRDefault="00344014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344014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344014" w:rsidRDefault="00344014" w:rsidP="00863EB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Торгунская сельская Дума</w:t>
            </w:r>
          </w:p>
        </w:tc>
      </w:tr>
      <w:tr w:rsidR="00344014">
        <w:trPr>
          <w:jc w:val="center"/>
        </w:trPr>
        <w:tc>
          <w:tcPr>
            <w:tcW w:w="6946" w:type="dxa"/>
          </w:tcPr>
          <w:p w:rsidR="00344014" w:rsidRDefault="00344014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344014" w:rsidRDefault="00344014" w:rsidP="00863EBF">
      <w:pPr>
        <w:jc w:val="center"/>
      </w:pPr>
    </w:p>
    <w:p w:rsidR="00344014" w:rsidRDefault="00344014" w:rsidP="00863EBF">
      <w:pPr>
        <w:pStyle w:val="Heading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РЕШЕНИЕ</w:t>
      </w:r>
    </w:p>
    <w:p w:rsidR="00344014" w:rsidRDefault="00344014" w:rsidP="00863EBF"/>
    <w:tbl>
      <w:tblPr>
        <w:tblW w:w="0" w:type="auto"/>
        <w:tblInd w:w="-106" w:type="dxa"/>
        <w:tblLayout w:type="fixed"/>
        <w:tblLook w:val="0000"/>
      </w:tblPr>
      <w:tblGrid>
        <w:gridCol w:w="4926"/>
        <w:gridCol w:w="4927"/>
      </w:tblGrid>
      <w:tr w:rsidR="00344014">
        <w:tc>
          <w:tcPr>
            <w:tcW w:w="4926" w:type="dxa"/>
          </w:tcPr>
          <w:p w:rsidR="00344014" w:rsidRDefault="00344014" w:rsidP="00DA1B7B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«17 » ноября    2015г.</w:t>
            </w:r>
          </w:p>
        </w:tc>
        <w:tc>
          <w:tcPr>
            <w:tcW w:w="4927" w:type="dxa"/>
          </w:tcPr>
          <w:p w:rsidR="00344014" w:rsidRDefault="00344014" w:rsidP="00DA1B7B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№ 32/49</w:t>
            </w:r>
          </w:p>
        </w:tc>
      </w:tr>
    </w:tbl>
    <w:p w:rsidR="00344014" w:rsidRDefault="00344014" w:rsidP="00863EBF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344014" w:rsidRPr="00C81A22" w:rsidRDefault="00344014" w:rsidP="000B6F77">
      <w:pPr>
        <w:ind w:right="5668"/>
        <w:jc w:val="both"/>
        <w:rPr>
          <w:lang w:eastAsia="ru-RU"/>
        </w:rPr>
      </w:pPr>
      <w:r w:rsidRPr="00C81A22">
        <w:t>«</w:t>
      </w:r>
      <w:r w:rsidRPr="00C81A22">
        <w:rPr>
          <w:lang w:eastAsia="ru-RU"/>
        </w:rPr>
        <w:t>О</w:t>
      </w:r>
      <w:r>
        <w:rPr>
          <w:lang w:eastAsia="ru-RU"/>
        </w:rPr>
        <w:t>б отмене  решения  Торгунской</w:t>
      </w:r>
      <w:r w:rsidRPr="00C81A22">
        <w:rPr>
          <w:lang w:eastAsia="ru-RU"/>
        </w:rPr>
        <w:t xml:space="preserve"> сельской Думы</w:t>
      </w:r>
      <w:r>
        <w:rPr>
          <w:lang w:eastAsia="ru-RU"/>
        </w:rPr>
        <w:t xml:space="preserve"> от 01 апреля  2013 года №7/10 « Об утверждении Правил содержания  домашних животных, скота и птицы на территории Торгунского  сельского поселения</w:t>
      </w:r>
      <w:r w:rsidRPr="00C81A22">
        <w:rPr>
          <w:lang w:eastAsia="ru-RU"/>
        </w:rPr>
        <w:t>»</w:t>
      </w:r>
    </w:p>
    <w:p w:rsidR="00344014" w:rsidRPr="00C81A22" w:rsidRDefault="00344014" w:rsidP="008510A8">
      <w:pPr>
        <w:ind w:right="5668"/>
        <w:jc w:val="both"/>
      </w:pPr>
    </w:p>
    <w:p w:rsidR="00344014" w:rsidRPr="00C81A22" w:rsidRDefault="00344014" w:rsidP="00DA1B7B">
      <w:pPr>
        <w:tabs>
          <w:tab w:val="left" w:pos="10206"/>
        </w:tabs>
        <w:ind w:right="-2"/>
        <w:jc w:val="both"/>
      </w:pPr>
      <w:r w:rsidRPr="00C81A22">
        <w:rPr>
          <w:lang w:eastAsia="ru-RU"/>
        </w:rPr>
        <w:t xml:space="preserve">В  </w:t>
      </w:r>
      <w:r>
        <w:rPr>
          <w:lang w:eastAsia="ru-RU"/>
        </w:rPr>
        <w:t xml:space="preserve"> соответствии   с постановлением Администрации </w:t>
      </w:r>
      <w:r w:rsidRPr="00C81A22">
        <w:rPr>
          <w:lang w:eastAsia="ru-RU"/>
        </w:rPr>
        <w:t xml:space="preserve"> </w:t>
      </w:r>
      <w:r>
        <w:rPr>
          <w:lang w:eastAsia="ru-RU"/>
        </w:rPr>
        <w:t>Волгоградской области  от 23 января 2015года №37-п»Об утверждении  Правил содержания  домашних животных на территории Волгоградской области»</w:t>
      </w:r>
      <w:r>
        <w:t xml:space="preserve">  Торгунская </w:t>
      </w:r>
      <w:r w:rsidRPr="00C81A22">
        <w:t>сельская Дума,</w:t>
      </w:r>
    </w:p>
    <w:p w:rsidR="00344014" w:rsidRPr="00C81A22" w:rsidRDefault="00344014" w:rsidP="00863EBF">
      <w:pPr>
        <w:spacing w:before="240" w:after="240"/>
        <w:jc w:val="center"/>
      </w:pPr>
      <w:r w:rsidRPr="00C81A22">
        <w:t>РЕШИЛА:</w:t>
      </w:r>
    </w:p>
    <w:p w:rsidR="00344014" w:rsidRPr="00C81A22" w:rsidRDefault="00344014" w:rsidP="00DD1462">
      <w:pPr>
        <w:ind w:right="124"/>
        <w:jc w:val="both"/>
        <w:rPr>
          <w:lang w:eastAsia="ru-RU"/>
        </w:rPr>
      </w:pPr>
      <w:r>
        <w:t xml:space="preserve">1.  Отменить  Решение  Торгунской сельской  Думы </w:t>
      </w:r>
      <w:r>
        <w:rPr>
          <w:lang w:eastAsia="ru-RU"/>
        </w:rPr>
        <w:t>от 01 апреля  2013 года № 7/10 « Об утверждении Правил содержания  домашних животных, скота и птицы на территории Торгунского  сельского поселения</w:t>
      </w:r>
      <w:r w:rsidRPr="00C81A22">
        <w:rPr>
          <w:lang w:eastAsia="ru-RU"/>
        </w:rPr>
        <w:t>»</w:t>
      </w:r>
    </w:p>
    <w:p w:rsidR="00344014" w:rsidRPr="00C81A22" w:rsidRDefault="00344014" w:rsidP="009E36A2">
      <w:pPr>
        <w:spacing w:before="240" w:after="240"/>
        <w:jc w:val="both"/>
      </w:pPr>
      <w:r>
        <w:t xml:space="preserve"> 2.  Настоящее решение вступает в силу с момента его подписания и подлежит обнародованию, а       также размещению на сайте Торгунского сельского поселения.</w:t>
      </w:r>
    </w:p>
    <w:p w:rsidR="00344014" w:rsidRDefault="00344014" w:rsidP="009E36A2">
      <w:pPr>
        <w:spacing w:before="240" w:after="240"/>
        <w:jc w:val="both"/>
      </w:pPr>
      <w:r>
        <w:t>3.</w:t>
      </w:r>
      <w:r w:rsidRPr="00C81A22">
        <w:t xml:space="preserve">Контроль исполнения настоящего решения возложить на главу </w:t>
      </w:r>
      <w:r>
        <w:t>Торгунского</w:t>
      </w:r>
      <w:r w:rsidRPr="00C81A22">
        <w:t xml:space="preserve"> сельского поселения.</w:t>
      </w:r>
    </w:p>
    <w:p w:rsidR="00344014" w:rsidRDefault="00344014" w:rsidP="00655F3D"/>
    <w:p w:rsidR="00344014" w:rsidRPr="00C81A22" w:rsidRDefault="00344014" w:rsidP="00655F3D"/>
    <w:p w:rsidR="00344014" w:rsidRPr="00C81A22" w:rsidRDefault="00344014" w:rsidP="00655F3D">
      <w:r w:rsidRPr="00C81A22">
        <w:t xml:space="preserve">Глава </w:t>
      </w:r>
      <w:r>
        <w:t>Торгунского</w:t>
      </w:r>
    </w:p>
    <w:p w:rsidR="00344014" w:rsidRPr="00C81A22" w:rsidRDefault="00344014" w:rsidP="00536245">
      <w:r w:rsidRPr="00C81A22">
        <w:t>сельского поселени</w:t>
      </w:r>
      <w:r>
        <w:t>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И.Б.Шавленов</w:t>
      </w:r>
    </w:p>
    <w:p w:rsidR="00344014" w:rsidRPr="00C81A22" w:rsidRDefault="00344014" w:rsidP="00AD492D">
      <w:pPr>
        <w:tabs>
          <w:tab w:val="left" w:pos="8595"/>
        </w:tabs>
      </w:pPr>
    </w:p>
    <w:p w:rsidR="00344014" w:rsidRPr="00C81A22" w:rsidRDefault="00344014" w:rsidP="00AD492D">
      <w:pPr>
        <w:tabs>
          <w:tab w:val="left" w:pos="8595"/>
        </w:tabs>
      </w:pPr>
    </w:p>
    <w:sectPr w:rsidR="00344014" w:rsidRPr="00C81A22" w:rsidSect="00364215">
      <w:pgSz w:w="11906" w:h="16838" w:code="9"/>
      <w:pgMar w:top="902" w:right="851" w:bottom="107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531"/>
        </w:tabs>
        <w:ind w:left="1531" w:hanging="720"/>
      </w:pPr>
    </w:lvl>
    <w:lvl w:ilvl="2">
      <w:start w:val="1"/>
      <w:numFmt w:val="decimal"/>
      <w:lvlText w:val="%1.%2.%3."/>
      <w:lvlJc w:val="left"/>
      <w:pPr>
        <w:tabs>
          <w:tab w:val="num" w:pos="2342"/>
        </w:tabs>
        <w:ind w:left="2342" w:hanging="720"/>
      </w:p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3513" w:hanging="1080"/>
      </w:pPr>
    </w:lvl>
    <w:lvl w:ilvl="4">
      <w:start w:val="1"/>
      <w:numFmt w:val="decimal"/>
      <w:lvlText w:val="%1.%2.%3.%4.%5."/>
      <w:lvlJc w:val="left"/>
      <w:pPr>
        <w:tabs>
          <w:tab w:val="num" w:pos="4324"/>
        </w:tabs>
        <w:ind w:left="4324" w:hanging="1080"/>
      </w:pPr>
    </w:lvl>
    <w:lvl w:ilvl="5">
      <w:start w:val="1"/>
      <w:numFmt w:val="decimal"/>
      <w:lvlText w:val="%1.%2.%3.%4.%5.%6."/>
      <w:lvlJc w:val="left"/>
      <w:pPr>
        <w:tabs>
          <w:tab w:val="num" w:pos="5495"/>
        </w:tabs>
        <w:ind w:left="54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666"/>
        </w:tabs>
        <w:ind w:left="66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477"/>
        </w:tabs>
        <w:ind w:left="747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48"/>
        </w:tabs>
        <w:ind w:left="8648" w:hanging="2160"/>
      </w:pPr>
    </w:lvl>
  </w:abstractNum>
  <w:abstractNum w:abstractNumId="2">
    <w:nsid w:val="00000003"/>
    <w:multiLevelType w:val="single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6">
    <w:nsid w:val="00000007"/>
    <w:multiLevelType w:val="multilevel"/>
    <w:tmpl w:val="00000007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</w:lvl>
  </w:abstractNum>
  <w:abstractNum w:abstractNumId="7">
    <w:nsid w:val="00000008"/>
    <w:multiLevelType w:val="multi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ascii="Times New Roman" w:eastAsia="Times New Roman" w:hAnsi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9">
    <w:nsid w:val="0000000A"/>
    <w:multiLevelType w:val="multilevel"/>
    <w:tmpl w:val="0000000A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0">
    <w:nsid w:val="0000000C"/>
    <w:multiLevelType w:val="singleLevel"/>
    <w:tmpl w:val="0000000C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>
    <w:nsid w:val="096A4E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106541D"/>
    <w:multiLevelType w:val="hybridMultilevel"/>
    <w:tmpl w:val="00E497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BF4AFA"/>
    <w:multiLevelType w:val="multilevel"/>
    <w:tmpl w:val="F76EE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31"/>
        </w:tabs>
        <w:ind w:left="15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2"/>
        </w:tabs>
        <w:ind w:left="23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13"/>
        </w:tabs>
        <w:ind w:left="3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4"/>
        </w:tabs>
        <w:ind w:left="4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95"/>
        </w:tabs>
        <w:ind w:left="5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666"/>
        </w:tabs>
        <w:ind w:left="6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477"/>
        </w:tabs>
        <w:ind w:left="74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648"/>
        </w:tabs>
        <w:ind w:left="8648" w:hanging="2160"/>
      </w:pPr>
      <w:rPr>
        <w:rFonts w:hint="default"/>
      </w:rPr>
    </w:lvl>
  </w:abstractNum>
  <w:abstractNum w:abstractNumId="14">
    <w:nsid w:val="168C3EF8"/>
    <w:multiLevelType w:val="hybridMultilevel"/>
    <w:tmpl w:val="A59CF9E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B30ED2"/>
    <w:multiLevelType w:val="singleLevel"/>
    <w:tmpl w:val="6FA69630"/>
    <w:lvl w:ilvl="0">
      <w:start w:val="8"/>
      <w:numFmt w:val="decimal"/>
      <w:lvlText w:val="%1."/>
      <w:lvlJc w:val="left"/>
      <w:pPr>
        <w:tabs>
          <w:tab w:val="num" w:pos="1171"/>
        </w:tabs>
        <w:ind w:left="1171" w:hanging="360"/>
      </w:pPr>
      <w:rPr>
        <w:rFonts w:hint="default"/>
      </w:rPr>
    </w:lvl>
  </w:abstractNum>
  <w:abstractNum w:abstractNumId="16">
    <w:nsid w:val="446173CA"/>
    <w:multiLevelType w:val="singleLevel"/>
    <w:tmpl w:val="C4CEB860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  <w:rPr>
        <w:rFonts w:hint="default"/>
      </w:rPr>
    </w:lvl>
  </w:abstractNum>
  <w:abstractNum w:abstractNumId="17">
    <w:nsid w:val="4D8A7D3D"/>
    <w:multiLevelType w:val="multilevel"/>
    <w:tmpl w:val="9E7CA4F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>
    <w:nsid w:val="54AC1C59"/>
    <w:multiLevelType w:val="singleLevel"/>
    <w:tmpl w:val="7C08C00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9">
    <w:nsid w:val="5EDB4CFB"/>
    <w:multiLevelType w:val="singleLevel"/>
    <w:tmpl w:val="09A0C24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</w:abstractNum>
  <w:abstractNum w:abstractNumId="20">
    <w:nsid w:val="602B2728"/>
    <w:multiLevelType w:val="singleLevel"/>
    <w:tmpl w:val="C2C44FC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74CE64ED"/>
    <w:multiLevelType w:val="hybridMultilevel"/>
    <w:tmpl w:val="D9CE541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D1FFC"/>
    <w:multiLevelType w:val="singleLevel"/>
    <w:tmpl w:val="7A7C7A6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61967D6"/>
    <w:multiLevelType w:val="singleLevel"/>
    <w:tmpl w:val="B17EDE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9"/>
  </w:num>
  <w:num w:numId="5">
    <w:abstractNumId w:val="10"/>
  </w:num>
  <w:num w:numId="6">
    <w:abstractNumId w:val="17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8"/>
  </w:num>
  <w:num w:numId="13">
    <w:abstractNumId w:val="20"/>
  </w:num>
  <w:num w:numId="14">
    <w:abstractNumId w:val="15"/>
  </w:num>
  <w:num w:numId="15">
    <w:abstractNumId w:val="13"/>
  </w:num>
  <w:num w:numId="16">
    <w:abstractNumId w:val="19"/>
  </w:num>
  <w:num w:numId="17">
    <w:abstractNumId w:val="11"/>
  </w:num>
  <w:num w:numId="18">
    <w:abstractNumId w:val="18"/>
  </w:num>
  <w:num w:numId="19">
    <w:abstractNumId w:val="16"/>
  </w:num>
  <w:num w:numId="20">
    <w:abstractNumId w:val="23"/>
  </w:num>
  <w:num w:numId="21">
    <w:abstractNumId w:val="22"/>
  </w:num>
  <w:num w:numId="22">
    <w:abstractNumId w:val="14"/>
  </w:num>
  <w:num w:numId="23">
    <w:abstractNumId w:val="21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3EBF"/>
    <w:rsid w:val="00064902"/>
    <w:rsid w:val="0007114C"/>
    <w:rsid w:val="0007419E"/>
    <w:rsid w:val="000779F6"/>
    <w:rsid w:val="00077DA5"/>
    <w:rsid w:val="000A5BE5"/>
    <w:rsid w:val="000B6F77"/>
    <w:rsid w:val="000B7978"/>
    <w:rsid w:val="000C2F96"/>
    <w:rsid w:val="000D4999"/>
    <w:rsid w:val="000E7F48"/>
    <w:rsid w:val="000F7E03"/>
    <w:rsid w:val="0011750E"/>
    <w:rsid w:val="001434A9"/>
    <w:rsid w:val="00165386"/>
    <w:rsid w:val="00185C77"/>
    <w:rsid w:val="001A00D1"/>
    <w:rsid w:val="001B50E4"/>
    <w:rsid w:val="001C18DB"/>
    <w:rsid w:val="001C6AB0"/>
    <w:rsid w:val="001C70B5"/>
    <w:rsid w:val="00211D95"/>
    <w:rsid w:val="00241DFE"/>
    <w:rsid w:val="00244E8C"/>
    <w:rsid w:val="0028060E"/>
    <w:rsid w:val="00280856"/>
    <w:rsid w:val="00282FCC"/>
    <w:rsid w:val="00292121"/>
    <w:rsid w:val="002C334B"/>
    <w:rsid w:val="00302A72"/>
    <w:rsid w:val="00317C83"/>
    <w:rsid w:val="0034056B"/>
    <w:rsid w:val="00344014"/>
    <w:rsid w:val="003604FB"/>
    <w:rsid w:val="00361999"/>
    <w:rsid w:val="00361C9D"/>
    <w:rsid w:val="00363095"/>
    <w:rsid w:val="00364215"/>
    <w:rsid w:val="0036545C"/>
    <w:rsid w:val="00371947"/>
    <w:rsid w:val="00386EB7"/>
    <w:rsid w:val="003A0BA0"/>
    <w:rsid w:val="003B4D9E"/>
    <w:rsid w:val="003C32D3"/>
    <w:rsid w:val="003C4FDD"/>
    <w:rsid w:val="003D554A"/>
    <w:rsid w:val="003E07D5"/>
    <w:rsid w:val="003E25FB"/>
    <w:rsid w:val="00431D5A"/>
    <w:rsid w:val="0044357E"/>
    <w:rsid w:val="00444C93"/>
    <w:rsid w:val="0045147B"/>
    <w:rsid w:val="00452523"/>
    <w:rsid w:val="00454638"/>
    <w:rsid w:val="00461DCB"/>
    <w:rsid w:val="004729D1"/>
    <w:rsid w:val="00476691"/>
    <w:rsid w:val="00483761"/>
    <w:rsid w:val="004900C3"/>
    <w:rsid w:val="004B306D"/>
    <w:rsid w:val="004B696A"/>
    <w:rsid w:val="004C43A0"/>
    <w:rsid w:val="004D65C7"/>
    <w:rsid w:val="004E337B"/>
    <w:rsid w:val="00507F64"/>
    <w:rsid w:val="0052196C"/>
    <w:rsid w:val="00531F7A"/>
    <w:rsid w:val="00536245"/>
    <w:rsid w:val="00551547"/>
    <w:rsid w:val="00562B7E"/>
    <w:rsid w:val="005676AA"/>
    <w:rsid w:val="00586A6C"/>
    <w:rsid w:val="00596D71"/>
    <w:rsid w:val="005C497A"/>
    <w:rsid w:val="005E39B2"/>
    <w:rsid w:val="005F311E"/>
    <w:rsid w:val="005F6CDA"/>
    <w:rsid w:val="0060495A"/>
    <w:rsid w:val="00614F87"/>
    <w:rsid w:val="00616398"/>
    <w:rsid w:val="00616622"/>
    <w:rsid w:val="00616D8F"/>
    <w:rsid w:val="006176E3"/>
    <w:rsid w:val="00635FA0"/>
    <w:rsid w:val="00651489"/>
    <w:rsid w:val="00655F3D"/>
    <w:rsid w:val="0066011E"/>
    <w:rsid w:val="00665D12"/>
    <w:rsid w:val="006707CF"/>
    <w:rsid w:val="006753A6"/>
    <w:rsid w:val="006A2FAD"/>
    <w:rsid w:val="006D3818"/>
    <w:rsid w:val="006D58FC"/>
    <w:rsid w:val="006F7B6E"/>
    <w:rsid w:val="00701783"/>
    <w:rsid w:val="00707B88"/>
    <w:rsid w:val="00754BC9"/>
    <w:rsid w:val="00765A7B"/>
    <w:rsid w:val="007764D3"/>
    <w:rsid w:val="007908D0"/>
    <w:rsid w:val="00796F03"/>
    <w:rsid w:val="007A1E41"/>
    <w:rsid w:val="007A6EDB"/>
    <w:rsid w:val="007B197F"/>
    <w:rsid w:val="007B589C"/>
    <w:rsid w:val="007C0754"/>
    <w:rsid w:val="007D60F2"/>
    <w:rsid w:val="007F53E5"/>
    <w:rsid w:val="007F55D1"/>
    <w:rsid w:val="008026B3"/>
    <w:rsid w:val="00802CBA"/>
    <w:rsid w:val="008130A2"/>
    <w:rsid w:val="00841691"/>
    <w:rsid w:val="008510A8"/>
    <w:rsid w:val="0085128C"/>
    <w:rsid w:val="00863EBF"/>
    <w:rsid w:val="00880959"/>
    <w:rsid w:val="008809ED"/>
    <w:rsid w:val="00886F3A"/>
    <w:rsid w:val="00890EDC"/>
    <w:rsid w:val="008A1554"/>
    <w:rsid w:val="008A7D1E"/>
    <w:rsid w:val="008C1DF9"/>
    <w:rsid w:val="008D469D"/>
    <w:rsid w:val="008F12AF"/>
    <w:rsid w:val="008F4F00"/>
    <w:rsid w:val="00921DB8"/>
    <w:rsid w:val="009438B9"/>
    <w:rsid w:val="00944991"/>
    <w:rsid w:val="00974780"/>
    <w:rsid w:val="009A238A"/>
    <w:rsid w:val="009A7643"/>
    <w:rsid w:val="009B73F5"/>
    <w:rsid w:val="009D5034"/>
    <w:rsid w:val="009D5F0B"/>
    <w:rsid w:val="009E33F7"/>
    <w:rsid w:val="009E36A2"/>
    <w:rsid w:val="009E62CA"/>
    <w:rsid w:val="009F6891"/>
    <w:rsid w:val="00A20413"/>
    <w:rsid w:val="00A27DEC"/>
    <w:rsid w:val="00A56046"/>
    <w:rsid w:val="00A6065E"/>
    <w:rsid w:val="00A83709"/>
    <w:rsid w:val="00A878D2"/>
    <w:rsid w:val="00AA4FEB"/>
    <w:rsid w:val="00AA757C"/>
    <w:rsid w:val="00AA7F94"/>
    <w:rsid w:val="00AB75F9"/>
    <w:rsid w:val="00AC65E6"/>
    <w:rsid w:val="00AD492D"/>
    <w:rsid w:val="00B02EAC"/>
    <w:rsid w:val="00B226E9"/>
    <w:rsid w:val="00B26781"/>
    <w:rsid w:val="00B400CC"/>
    <w:rsid w:val="00B55EB2"/>
    <w:rsid w:val="00B57544"/>
    <w:rsid w:val="00B6179C"/>
    <w:rsid w:val="00BE1873"/>
    <w:rsid w:val="00BF117F"/>
    <w:rsid w:val="00C0078D"/>
    <w:rsid w:val="00C015AF"/>
    <w:rsid w:val="00C34400"/>
    <w:rsid w:val="00C41392"/>
    <w:rsid w:val="00C677FF"/>
    <w:rsid w:val="00C81A22"/>
    <w:rsid w:val="00C9439D"/>
    <w:rsid w:val="00CA527E"/>
    <w:rsid w:val="00CB0FC3"/>
    <w:rsid w:val="00CC4AF8"/>
    <w:rsid w:val="00CD5C6E"/>
    <w:rsid w:val="00CD64A6"/>
    <w:rsid w:val="00CE1440"/>
    <w:rsid w:val="00D221F9"/>
    <w:rsid w:val="00D254AF"/>
    <w:rsid w:val="00D71968"/>
    <w:rsid w:val="00D93505"/>
    <w:rsid w:val="00DA1B7B"/>
    <w:rsid w:val="00DA3551"/>
    <w:rsid w:val="00DA66C1"/>
    <w:rsid w:val="00DC01C5"/>
    <w:rsid w:val="00DD1462"/>
    <w:rsid w:val="00DD21C8"/>
    <w:rsid w:val="00DD63CA"/>
    <w:rsid w:val="00DE486D"/>
    <w:rsid w:val="00DF084E"/>
    <w:rsid w:val="00E13E5F"/>
    <w:rsid w:val="00E16E7D"/>
    <w:rsid w:val="00E34055"/>
    <w:rsid w:val="00E405D6"/>
    <w:rsid w:val="00E520F1"/>
    <w:rsid w:val="00E55F85"/>
    <w:rsid w:val="00E56AF3"/>
    <w:rsid w:val="00E62106"/>
    <w:rsid w:val="00E771E7"/>
    <w:rsid w:val="00EC12C3"/>
    <w:rsid w:val="00EC4D51"/>
    <w:rsid w:val="00EE34DD"/>
    <w:rsid w:val="00EE4794"/>
    <w:rsid w:val="00F0658A"/>
    <w:rsid w:val="00F234DA"/>
    <w:rsid w:val="00F35380"/>
    <w:rsid w:val="00F468C5"/>
    <w:rsid w:val="00F56D54"/>
    <w:rsid w:val="00F57CFB"/>
    <w:rsid w:val="00F80285"/>
    <w:rsid w:val="00F81C1C"/>
    <w:rsid w:val="00F87305"/>
    <w:rsid w:val="00F96E99"/>
    <w:rsid w:val="00FB6173"/>
    <w:rsid w:val="00FE2F4C"/>
    <w:rsid w:val="00FF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EB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1C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3EBF"/>
    <w:pPr>
      <w:keepNext/>
      <w:jc w:val="center"/>
      <w:outlineLvl w:val="1"/>
    </w:pPr>
    <w:rPr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61C9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61C9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E771E7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4056B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4056B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4056B"/>
    <w:rPr>
      <w:rFonts w:ascii="Calibri" w:hAnsi="Calibri" w:cs="Calibri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4056B"/>
    <w:rPr>
      <w:rFonts w:ascii="Calibri" w:hAnsi="Calibri" w:cs="Calibri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4056B"/>
    <w:rPr>
      <w:rFonts w:ascii="Calibri" w:hAnsi="Calibri" w:cs="Calibri"/>
      <w:i/>
      <w:iCs/>
      <w:sz w:val="24"/>
      <w:szCs w:val="24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863EB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4056B"/>
    <w:rPr>
      <w:sz w:val="24"/>
      <w:szCs w:val="24"/>
      <w:lang w:eastAsia="ar-SA" w:bidi="ar-SA"/>
    </w:rPr>
  </w:style>
  <w:style w:type="paragraph" w:customStyle="1" w:styleId="31">
    <w:name w:val="Основной текст с отступом 31"/>
    <w:basedOn w:val="Normal"/>
    <w:uiPriority w:val="99"/>
    <w:rsid w:val="00863EBF"/>
    <w:pPr>
      <w:spacing w:after="120"/>
      <w:ind w:left="283"/>
    </w:pPr>
    <w:rPr>
      <w:sz w:val="16"/>
      <w:szCs w:val="16"/>
    </w:rPr>
  </w:style>
  <w:style w:type="paragraph" w:customStyle="1" w:styleId="normal32">
    <w:name w:val="normal32"/>
    <w:basedOn w:val="Normal"/>
    <w:uiPriority w:val="99"/>
    <w:rsid w:val="00863EBF"/>
    <w:pPr>
      <w:jc w:val="center"/>
    </w:pPr>
    <w:rPr>
      <w:rFonts w:ascii="Arial" w:hAnsi="Arial" w:cs="Arial"/>
      <w:sz w:val="34"/>
      <w:szCs w:val="34"/>
    </w:rPr>
  </w:style>
  <w:style w:type="paragraph" w:styleId="BodyText">
    <w:name w:val="Body Text"/>
    <w:basedOn w:val="Normal"/>
    <w:link w:val="BodyTextChar"/>
    <w:uiPriority w:val="99"/>
    <w:rsid w:val="00361C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4056B"/>
    <w:rPr>
      <w:sz w:val="24"/>
      <w:szCs w:val="24"/>
      <w:lang w:eastAsia="ar-SA" w:bidi="ar-SA"/>
    </w:rPr>
  </w:style>
  <w:style w:type="paragraph" w:customStyle="1" w:styleId="21">
    <w:name w:val="Основной текст с отступом 21"/>
    <w:basedOn w:val="Normal"/>
    <w:uiPriority w:val="99"/>
    <w:rsid w:val="00361C9D"/>
    <w:pPr>
      <w:ind w:firstLine="709"/>
      <w:jc w:val="both"/>
    </w:pPr>
    <w:rPr>
      <w:sz w:val="28"/>
      <w:szCs w:val="28"/>
    </w:rPr>
  </w:style>
  <w:style w:type="paragraph" w:customStyle="1" w:styleId="310">
    <w:name w:val="Основной текст 31"/>
    <w:basedOn w:val="Normal"/>
    <w:uiPriority w:val="99"/>
    <w:rsid w:val="00361C9D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A1E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056B"/>
    <w:rPr>
      <w:sz w:val="2"/>
      <w:szCs w:val="2"/>
      <w:lang w:eastAsia="ar-SA" w:bidi="ar-SA"/>
    </w:rPr>
  </w:style>
  <w:style w:type="paragraph" w:styleId="BodyTextIndent3">
    <w:name w:val="Body Text Indent 3"/>
    <w:basedOn w:val="Normal"/>
    <w:link w:val="BodyTextIndent3Char"/>
    <w:uiPriority w:val="99"/>
    <w:rsid w:val="007A1E4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4056B"/>
    <w:rPr>
      <w:sz w:val="16"/>
      <w:szCs w:val="16"/>
      <w:lang w:eastAsia="ar-SA" w:bidi="ar-SA"/>
    </w:rPr>
  </w:style>
  <w:style w:type="paragraph" w:styleId="BodyTextIndent2">
    <w:name w:val="Body Text Indent 2"/>
    <w:basedOn w:val="Normal"/>
    <w:link w:val="BodyTextIndent2Char"/>
    <w:uiPriority w:val="99"/>
    <w:rsid w:val="007A1E4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4056B"/>
    <w:rPr>
      <w:sz w:val="24"/>
      <w:szCs w:val="24"/>
      <w:lang w:eastAsia="ar-SA" w:bidi="ar-SA"/>
    </w:rPr>
  </w:style>
  <w:style w:type="paragraph" w:styleId="BodyText3">
    <w:name w:val="Body Text 3"/>
    <w:basedOn w:val="Normal"/>
    <w:link w:val="BodyText3Char"/>
    <w:uiPriority w:val="99"/>
    <w:rsid w:val="007A1E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34056B"/>
    <w:rPr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51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178</Words>
  <Characters>1018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Волгоградская область</dc:title>
  <dc:subject/>
  <dc:creator>User</dc:creator>
  <cp:keywords/>
  <dc:description/>
  <cp:lastModifiedBy>Администрация </cp:lastModifiedBy>
  <cp:revision>9</cp:revision>
  <cp:lastPrinted>2014-12-30T06:03:00Z</cp:lastPrinted>
  <dcterms:created xsi:type="dcterms:W3CDTF">2014-10-27T06:02:00Z</dcterms:created>
  <dcterms:modified xsi:type="dcterms:W3CDTF">2015-11-18T08:45:00Z</dcterms:modified>
</cp:coreProperties>
</file>