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4D65C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D65C7" w:rsidRDefault="004D65C7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4D65C7">
        <w:trPr>
          <w:jc w:val="center"/>
        </w:trPr>
        <w:tc>
          <w:tcPr>
            <w:tcW w:w="6946" w:type="dxa"/>
          </w:tcPr>
          <w:p w:rsidR="004D65C7" w:rsidRDefault="004D65C7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4D65C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D65C7" w:rsidRDefault="004D65C7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4D65C7">
        <w:trPr>
          <w:jc w:val="center"/>
        </w:trPr>
        <w:tc>
          <w:tcPr>
            <w:tcW w:w="6946" w:type="dxa"/>
          </w:tcPr>
          <w:p w:rsidR="004D65C7" w:rsidRDefault="004D65C7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4D65C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D65C7" w:rsidRDefault="004D65C7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4D65C7">
        <w:trPr>
          <w:jc w:val="center"/>
        </w:trPr>
        <w:tc>
          <w:tcPr>
            <w:tcW w:w="6946" w:type="dxa"/>
          </w:tcPr>
          <w:p w:rsidR="004D65C7" w:rsidRDefault="004D65C7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4D65C7" w:rsidRDefault="004D65C7" w:rsidP="00863EBF">
      <w:pPr>
        <w:jc w:val="center"/>
      </w:pPr>
    </w:p>
    <w:p w:rsidR="004D65C7" w:rsidRDefault="004D65C7" w:rsidP="00863EBF">
      <w:pPr>
        <w:pStyle w:val="Heading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4D65C7" w:rsidRDefault="004D65C7" w:rsidP="00863EBF"/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4D65C7">
        <w:tc>
          <w:tcPr>
            <w:tcW w:w="4926" w:type="dxa"/>
          </w:tcPr>
          <w:p w:rsidR="004D65C7" w:rsidRDefault="004D65C7" w:rsidP="00DA1B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«27 » октября  2014г.</w:t>
            </w:r>
          </w:p>
        </w:tc>
        <w:tc>
          <w:tcPr>
            <w:tcW w:w="4927" w:type="dxa"/>
          </w:tcPr>
          <w:p w:rsidR="004D65C7" w:rsidRDefault="004D65C7" w:rsidP="00DA1B7B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 14/23</w:t>
            </w:r>
          </w:p>
        </w:tc>
      </w:tr>
    </w:tbl>
    <w:p w:rsidR="004D65C7" w:rsidRDefault="004D65C7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4D65C7" w:rsidRPr="00C81A22" w:rsidRDefault="004D65C7" w:rsidP="008510A8">
      <w:pPr>
        <w:ind w:right="5668"/>
        <w:jc w:val="both"/>
        <w:rPr>
          <w:lang w:eastAsia="ru-RU"/>
        </w:rPr>
      </w:pPr>
      <w:r w:rsidRPr="00C81A22">
        <w:t>«</w:t>
      </w:r>
      <w:r w:rsidRPr="00C81A22">
        <w:rPr>
          <w:lang w:eastAsia="ru-RU"/>
        </w:rPr>
        <w:t>О внесении изменений в решение</w:t>
      </w:r>
    </w:p>
    <w:p w:rsidR="004D65C7" w:rsidRPr="00C81A22" w:rsidRDefault="004D65C7" w:rsidP="00C81A22">
      <w:pPr>
        <w:ind w:right="4817"/>
        <w:jc w:val="both"/>
        <w:rPr>
          <w:lang w:eastAsia="ru-RU"/>
        </w:rPr>
      </w:pPr>
      <w:r>
        <w:rPr>
          <w:lang w:eastAsia="ru-RU"/>
        </w:rPr>
        <w:t>Торгунской</w:t>
      </w:r>
      <w:r w:rsidRPr="00C81A22">
        <w:rPr>
          <w:lang w:eastAsia="ru-RU"/>
        </w:rPr>
        <w:t xml:space="preserve"> сельской Думы</w:t>
      </w:r>
      <w:r>
        <w:rPr>
          <w:lang w:eastAsia="ru-RU"/>
        </w:rPr>
        <w:t xml:space="preserve"> от 25 декабря 2013года №28/32</w:t>
      </w:r>
      <w:r w:rsidRPr="00C81A22">
        <w:rPr>
          <w:lang w:eastAsia="ru-RU"/>
        </w:rPr>
        <w:t xml:space="preserve"> « Об утверждении Генерального плана </w:t>
      </w:r>
      <w:r>
        <w:rPr>
          <w:lang w:eastAsia="ru-RU"/>
        </w:rPr>
        <w:t>Торгунского</w:t>
      </w:r>
      <w:r w:rsidRPr="00C81A22">
        <w:rPr>
          <w:lang w:eastAsia="ru-RU"/>
        </w:rPr>
        <w:t xml:space="preserve"> сельского поселения</w:t>
      </w:r>
      <w:r>
        <w:rPr>
          <w:lang w:eastAsia="ru-RU"/>
        </w:rPr>
        <w:t xml:space="preserve"> </w:t>
      </w:r>
      <w:r w:rsidRPr="00C81A22">
        <w:rPr>
          <w:lang w:eastAsia="ru-RU"/>
        </w:rPr>
        <w:t>Старополтавского муниципального района Волгоградской области»</w:t>
      </w:r>
    </w:p>
    <w:p w:rsidR="004D65C7" w:rsidRPr="00C81A22" w:rsidRDefault="004D65C7" w:rsidP="008510A8">
      <w:pPr>
        <w:ind w:right="5668"/>
        <w:jc w:val="both"/>
      </w:pPr>
    </w:p>
    <w:p w:rsidR="004D65C7" w:rsidRPr="00C81A22" w:rsidRDefault="004D65C7" w:rsidP="00DA1B7B">
      <w:pPr>
        <w:tabs>
          <w:tab w:val="left" w:pos="10206"/>
        </w:tabs>
        <w:ind w:right="-2"/>
        <w:jc w:val="both"/>
      </w:pPr>
      <w:r w:rsidRPr="00C81A22">
        <w:rPr>
          <w:lang w:eastAsia="ru-RU"/>
        </w:rPr>
        <w:t xml:space="preserve">В  целях приведения решения  </w:t>
      </w:r>
      <w:r>
        <w:rPr>
          <w:lang w:eastAsia="ru-RU"/>
        </w:rPr>
        <w:t>Торгунской</w:t>
      </w:r>
      <w:r w:rsidRPr="00C81A22">
        <w:rPr>
          <w:lang w:eastAsia="ru-RU"/>
        </w:rPr>
        <w:t xml:space="preserve"> сельской Ду</w:t>
      </w:r>
      <w:r>
        <w:rPr>
          <w:lang w:eastAsia="ru-RU"/>
        </w:rPr>
        <w:t>мы от 25 декабря 2013года № 28/32</w:t>
      </w:r>
      <w:r w:rsidRPr="00C81A22">
        <w:rPr>
          <w:lang w:eastAsia="ru-RU"/>
        </w:rPr>
        <w:t xml:space="preserve"> « Об утверждении Генерального плана </w:t>
      </w:r>
      <w:r>
        <w:rPr>
          <w:lang w:eastAsia="ru-RU"/>
        </w:rPr>
        <w:t>Торгунского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области» в соответствие с действующим законодательством </w:t>
      </w:r>
      <w:r>
        <w:t xml:space="preserve">  Торгунская </w:t>
      </w:r>
      <w:r w:rsidRPr="00C81A22">
        <w:t>сельская Дума,</w:t>
      </w:r>
    </w:p>
    <w:p w:rsidR="004D65C7" w:rsidRPr="00C81A22" w:rsidRDefault="004D65C7" w:rsidP="00863EBF">
      <w:pPr>
        <w:spacing w:before="240" w:after="240"/>
        <w:jc w:val="center"/>
      </w:pPr>
      <w:r w:rsidRPr="00C81A22">
        <w:t>РЕШИЛА:</w:t>
      </w:r>
    </w:p>
    <w:p w:rsidR="004D65C7" w:rsidRPr="00C81A22" w:rsidRDefault="004D65C7" w:rsidP="00DA1B7B">
      <w:pPr>
        <w:ind w:right="-2"/>
        <w:jc w:val="both"/>
        <w:rPr>
          <w:lang w:eastAsia="ru-RU"/>
        </w:rPr>
      </w:pPr>
      <w:r>
        <w:t xml:space="preserve">          </w:t>
      </w:r>
      <w:r w:rsidRPr="00C81A22">
        <w:t>Внести в</w:t>
      </w:r>
      <w:r w:rsidRPr="00C81A22">
        <w:rPr>
          <w:lang w:eastAsia="ru-RU"/>
        </w:rPr>
        <w:t xml:space="preserve"> решение </w:t>
      </w:r>
      <w:r>
        <w:rPr>
          <w:lang w:eastAsia="ru-RU"/>
        </w:rPr>
        <w:t>Торгунской</w:t>
      </w:r>
      <w:r w:rsidRPr="00C81A22">
        <w:rPr>
          <w:lang w:eastAsia="ru-RU"/>
        </w:rPr>
        <w:t xml:space="preserve"> сельской  Ду</w:t>
      </w:r>
      <w:r>
        <w:rPr>
          <w:lang w:eastAsia="ru-RU"/>
        </w:rPr>
        <w:t>мы от 25 декабря 2013года № 28/32</w:t>
      </w:r>
      <w:r w:rsidRPr="00C81A22">
        <w:rPr>
          <w:lang w:eastAsia="ru-RU"/>
        </w:rPr>
        <w:t xml:space="preserve"> « Об утверждении Генерального плана </w:t>
      </w:r>
      <w:r>
        <w:rPr>
          <w:lang w:eastAsia="ru-RU"/>
        </w:rPr>
        <w:t>Торгунского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области» изменени</w:t>
      </w:r>
      <w:r>
        <w:rPr>
          <w:lang w:eastAsia="ru-RU"/>
        </w:rPr>
        <w:t xml:space="preserve">я и дополнения, изложив </w:t>
      </w:r>
      <w:r w:rsidRPr="00C81A22">
        <w:rPr>
          <w:lang w:eastAsia="ru-RU"/>
        </w:rPr>
        <w:t>в новой редакции:</w:t>
      </w:r>
    </w:p>
    <w:p w:rsidR="004D65C7" w:rsidRPr="00C81A22" w:rsidRDefault="004D65C7" w:rsidP="0044357E">
      <w:pPr>
        <w:numPr>
          <w:ilvl w:val="0"/>
          <w:numId w:val="1"/>
        </w:numPr>
        <w:tabs>
          <w:tab w:val="left" w:pos="360"/>
        </w:tabs>
        <w:spacing w:before="240" w:after="240"/>
        <w:jc w:val="both"/>
      </w:pPr>
      <w:r w:rsidRPr="00C81A22">
        <w:t xml:space="preserve">Утвердить прилагаемый Генеральный план </w:t>
      </w:r>
      <w:r>
        <w:t>Торгунского</w:t>
      </w:r>
      <w:r w:rsidRPr="00C81A22">
        <w:t xml:space="preserve"> сельского поселения Старополтавского муниципального района Волгоградской области.</w:t>
      </w:r>
    </w:p>
    <w:p w:rsidR="004D65C7" w:rsidRPr="00C81A22" w:rsidRDefault="004D65C7" w:rsidP="0044357E">
      <w:pPr>
        <w:numPr>
          <w:ilvl w:val="0"/>
          <w:numId w:val="1"/>
        </w:numPr>
        <w:tabs>
          <w:tab w:val="left" w:pos="360"/>
        </w:tabs>
        <w:spacing w:before="240" w:after="240"/>
        <w:jc w:val="both"/>
      </w:pPr>
      <w:r w:rsidRPr="00C81A22">
        <w:t xml:space="preserve">Установить границы населенного пункта </w:t>
      </w:r>
      <w:r>
        <w:t>пос. Торгун.</w:t>
      </w:r>
    </w:p>
    <w:p w:rsidR="004D65C7" w:rsidRPr="00C81A22" w:rsidRDefault="004D65C7" w:rsidP="00A6065E">
      <w:pPr>
        <w:numPr>
          <w:ilvl w:val="0"/>
          <w:numId w:val="1"/>
        </w:numPr>
        <w:spacing w:before="240" w:after="240"/>
        <w:jc w:val="both"/>
      </w:pPr>
      <w:r w:rsidRPr="00C81A22">
        <w:t xml:space="preserve">Настоящее решение вступает в силу с момента официального опубликования в районной газете «Ударник», а также подлежит размещению на официальном сайте </w:t>
      </w:r>
      <w:r>
        <w:t>Торгунского</w:t>
      </w:r>
      <w:r w:rsidRPr="00C81A22">
        <w:t xml:space="preserve"> сельского поселения. </w:t>
      </w:r>
    </w:p>
    <w:p w:rsidR="004D65C7" w:rsidRPr="00C81A22" w:rsidRDefault="004D65C7" w:rsidP="00A6065E">
      <w:pPr>
        <w:numPr>
          <w:ilvl w:val="0"/>
          <w:numId w:val="1"/>
        </w:numPr>
        <w:spacing w:before="240" w:after="240"/>
        <w:jc w:val="both"/>
      </w:pPr>
      <w:r w:rsidRPr="00C81A22">
        <w:t xml:space="preserve">Контроль исполнения настоящего решения возложить на главу </w:t>
      </w:r>
      <w:r>
        <w:t>Торгунского</w:t>
      </w:r>
      <w:r w:rsidRPr="00C81A22">
        <w:t xml:space="preserve"> сельского поселения.</w:t>
      </w:r>
    </w:p>
    <w:p w:rsidR="004D65C7" w:rsidRPr="00C81A22" w:rsidRDefault="004D65C7" w:rsidP="00655F3D"/>
    <w:p w:rsidR="004D65C7" w:rsidRPr="00C81A22" w:rsidRDefault="004D65C7" w:rsidP="00655F3D"/>
    <w:p w:rsidR="004D65C7" w:rsidRPr="00C81A22" w:rsidRDefault="004D65C7" w:rsidP="00655F3D"/>
    <w:p w:rsidR="004D65C7" w:rsidRPr="00C81A22" w:rsidRDefault="004D65C7" w:rsidP="00655F3D">
      <w:r w:rsidRPr="00C81A22">
        <w:t xml:space="preserve">Глава </w:t>
      </w:r>
      <w:r>
        <w:t>Торгунского</w:t>
      </w:r>
    </w:p>
    <w:p w:rsidR="004D65C7" w:rsidRPr="00C81A22" w:rsidRDefault="004D65C7" w:rsidP="00536245">
      <w:r w:rsidRPr="00C81A22">
        <w:t>сельского поселени</w:t>
      </w:r>
      <w:r>
        <w:t>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И.Б.Шавленов</w:t>
      </w:r>
    </w:p>
    <w:p w:rsidR="004D65C7" w:rsidRPr="00C81A22" w:rsidRDefault="004D65C7" w:rsidP="00AD492D">
      <w:pPr>
        <w:tabs>
          <w:tab w:val="left" w:pos="8595"/>
        </w:tabs>
      </w:pPr>
    </w:p>
    <w:p w:rsidR="004D65C7" w:rsidRPr="00C81A22" w:rsidRDefault="004D65C7" w:rsidP="00AD492D">
      <w:pPr>
        <w:tabs>
          <w:tab w:val="left" w:pos="8595"/>
        </w:tabs>
      </w:pPr>
    </w:p>
    <w:sectPr w:rsidR="004D65C7" w:rsidRPr="00C81A22" w:rsidSect="00364215">
      <w:pgSz w:w="11906" w:h="16838" w:code="9"/>
      <w:pgMar w:top="902" w:right="851" w:bottom="107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6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8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19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19"/>
  </w:num>
  <w:num w:numId="14">
    <w:abstractNumId w:val="14"/>
  </w:num>
  <w:num w:numId="15">
    <w:abstractNumId w:val="12"/>
  </w:num>
  <w:num w:numId="16">
    <w:abstractNumId w:val="18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1"/>
  </w:num>
  <w:num w:numId="22">
    <w:abstractNumId w:val="13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64902"/>
    <w:rsid w:val="0007114C"/>
    <w:rsid w:val="0007419E"/>
    <w:rsid w:val="000779F6"/>
    <w:rsid w:val="000A5BE5"/>
    <w:rsid w:val="000B7978"/>
    <w:rsid w:val="000C2F96"/>
    <w:rsid w:val="000D4999"/>
    <w:rsid w:val="000E7F48"/>
    <w:rsid w:val="000F7E03"/>
    <w:rsid w:val="001434A9"/>
    <w:rsid w:val="00165386"/>
    <w:rsid w:val="00185C77"/>
    <w:rsid w:val="001A00D1"/>
    <w:rsid w:val="001B50E4"/>
    <w:rsid w:val="001C6AB0"/>
    <w:rsid w:val="001C70B5"/>
    <w:rsid w:val="00211D95"/>
    <w:rsid w:val="00241DFE"/>
    <w:rsid w:val="00244E8C"/>
    <w:rsid w:val="0028060E"/>
    <w:rsid w:val="00280856"/>
    <w:rsid w:val="00292121"/>
    <w:rsid w:val="002C334B"/>
    <w:rsid w:val="00302A72"/>
    <w:rsid w:val="00317C83"/>
    <w:rsid w:val="003604FB"/>
    <w:rsid w:val="00361999"/>
    <w:rsid w:val="00361C9D"/>
    <w:rsid w:val="00363095"/>
    <w:rsid w:val="00364215"/>
    <w:rsid w:val="0036545C"/>
    <w:rsid w:val="00371947"/>
    <w:rsid w:val="00386EB7"/>
    <w:rsid w:val="003A0BA0"/>
    <w:rsid w:val="003B4D9E"/>
    <w:rsid w:val="003C32D3"/>
    <w:rsid w:val="003C4FDD"/>
    <w:rsid w:val="003D554A"/>
    <w:rsid w:val="003E07D5"/>
    <w:rsid w:val="003E25FB"/>
    <w:rsid w:val="00431D5A"/>
    <w:rsid w:val="0044357E"/>
    <w:rsid w:val="00444C93"/>
    <w:rsid w:val="0045147B"/>
    <w:rsid w:val="00452523"/>
    <w:rsid w:val="00454638"/>
    <w:rsid w:val="00461DCB"/>
    <w:rsid w:val="004729D1"/>
    <w:rsid w:val="00476691"/>
    <w:rsid w:val="004900C3"/>
    <w:rsid w:val="004B306D"/>
    <w:rsid w:val="004B696A"/>
    <w:rsid w:val="004C43A0"/>
    <w:rsid w:val="004D65C7"/>
    <w:rsid w:val="004E337B"/>
    <w:rsid w:val="00507F64"/>
    <w:rsid w:val="0052196C"/>
    <w:rsid w:val="00531F7A"/>
    <w:rsid w:val="00536245"/>
    <w:rsid w:val="00551547"/>
    <w:rsid w:val="00562B7E"/>
    <w:rsid w:val="005676AA"/>
    <w:rsid w:val="00586A6C"/>
    <w:rsid w:val="00596D71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51489"/>
    <w:rsid w:val="00655F3D"/>
    <w:rsid w:val="0066011E"/>
    <w:rsid w:val="00665D12"/>
    <w:rsid w:val="006707CF"/>
    <w:rsid w:val="006753A6"/>
    <w:rsid w:val="006A2FAD"/>
    <w:rsid w:val="006D3818"/>
    <w:rsid w:val="006D58FC"/>
    <w:rsid w:val="006F7B6E"/>
    <w:rsid w:val="00707B88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ED"/>
    <w:rsid w:val="00886F3A"/>
    <w:rsid w:val="00890EDC"/>
    <w:rsid w:val="008A7D1E"/>
    <w:rsid w:val="008C1DF9"/>
    <w:rsid w:val="008D469D"/>
    <w:rsid w:val="008F12AF"/>
    <w:rsid w:val="008F4F00"/>
    <w:rsid w:val="00921DB8"/>
    <w:rsid w:val="009438B9"/>
    <w:rsid w:val="00974780"/>
    <w:rsid w:val="009A238A"/>
    <w:rsid w:val="009A7643"/>
    <w:rsid w:val="009B73F5"/>
    <w:rsid w:val="009D5034"/>
    <w:rsid w:val="009D5F0B"/>
    <w:rsid w:val="009E62CA"/>
    <w:rsid w:val="009F6891"/>
    <w:rsid w:val="00A20413"/>
    <w:rsid w:val="00A27DEC"/>
    <w:rsid w:val="00A56046"/>
    <w:rsid w:val="00A6065E"/>
    <w:rsid w:val="00A83709"/>
    <w:rsid w:val="00A878D2"/>
    <w:rsid w:val="00AA4FEB"/>
    <w:rsid w:val="00AA757C"/>
    <w:rsid w:val="00AA7F94"/>
    <w:rsid w:val="00AB75F9"/>
    <w:rsid w:val="00AC65E6"/>
    <w:rsid w:val="00AD492D"/>
    <w:rsid w:val="00B02EAC"/>
    <w:rsid w:val="00B226E9"/>
    <w:rsid w:val="00B26781"/>
    <w:rsid w:val="00B400CC"/>
    <w:rsid w:val="00B55EB2"/>
    <w:rsid w:val="00B57544"/>
    <w:rsid w:val="00B6179C"/>
    <w:rsid w:val="00BE1873"/>
    <w:rsid w:val="00BF117F"/>
    <w:rsid w:val="00C0078D"/>
    <w:rsid w:val="00C015AF"/>
    <w:rsid w:val="00C34400"/>
    <w:rsid w:val="00C41392"/>
    <w:rsid w:val="00C81A22"/>
    <w:rsid w:val="00C9439D"/>
    <w:rsid w:val="00CA527E"/>
    <w:rsid w:val="00CB0FC3"/>
    <w:rsid w:val="00CC4AF8"/>
    <w:rsid w:val="00CD5C6E"/>
    <w:rsid w:val="00CD64A6"/>
    <w:rsid w:val="00CE1440"/>
    <w:rsid w:val="00D221F9"/>
    <w:rsid w:val="00D254AF"/>
    <w:rsid w:val="00D71968"/>
    <w:rsid w:val="00DA1B7B"/>
    <w:rsid w:val="00DA3551"/>
    <w:rsid w:val="00DA66C1"/>
    <w:rsid w:val="00DC01C5"/>
    <w:rsid w:val="00DD21C8"/>
    <w:rsid w:val="00DD63CA"/>
    <w:rsid w:val="00DE486D"/>
    <w:rsid w:val="00DF084E"/>
    <w:rsid w:val="00E16E7D"/>
    <w:rsid w:val="00E405D6"/>
    <w:rsid w:val="00E520F1"/>
    <w:rsid w:val="00E55F85"/>
    <w:rsid w:val="00E56AF3"/>
    <w:rsid w:val="00E62106"/>
    <w:rsid w:val="00E771E7"/>
    <w:rsid w:val="00EC12C3"/>
    <w:rsid w:val="00EC4D51"/>
    <w:rsid w:val="00EE34DD"/>
    <w:rsid w:val="00EE4794"/>
    <w:rsid w:val="00F0658A"/>
    <w:rsid w:val="00F234DA"/>
    <w:rsid w:val="00F35380"/>
    <w:rsid w:val="00F468C5"/>
    <w:rsid w:val="00F56D54"/>
    <w:rsid w:val="00F80285"/>
    <w:rsid w:val="00F81C1C"/>
    <w:rsid w:val="00F96E99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3EBF"/>
    <w:pPr>
      <w:keepNext/>
      <w:jc w:val="center"/>
      <w:outlineLvl w:val="1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61C9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771E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40E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40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40E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40E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40E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63E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440E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Normal"/>
    <w:uiPriority w:val="99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BodyText">
    <w:name w:val="Body Text"/>
    <w:basedOn w:val="Normal"/>
    <w:link w:val="BodyTextChar"/>
    <w:uiPriority w:val="99"/>
    <w:rsid w:val="00361C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440E"/>
    <w:rPr>
      <w:sz w:val="24"/>
      <w:szCs w:val="24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361C9D"/>
    <w:pPr>
      <w:ind w:firstLine="709"/>
      <w:jc w:val="both"/>
    </w:pPr>
    <w:rPr>
      <w:sz w:val="28"/>
      <w:szCs w:val="28"/>
    </w:rPr>
  </w:style>
  <w:style w:type="paragraph" w:customStyle="1" w:styleId="310">
    <w:name w:val="Основной текст 31"/>
    <w:basedOn w:val="Normal"/>
    <w:uiPriority w:val="99"/>
    <w:rsid w:val="00361C9D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1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40E"/>
    <w:rPr>
      <w:sz w:val="0"/>
      <w:szCs w:val="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7A1E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440E"/>
    <w:rPr>
      <w:sz w:val="16"/>
      <w:szCs w:val="16"/>
      <w:lang w:eastAsia="ar-SA"/>
    </w:rPr>
  </w:style>
  <w:style w:type="paragraph" w:styleId="BodyTextIndent2">
    <w:name w:val="Body Text Indent 2"/>
    <w:basedOn w:val="Normal"/>
    <w:link w:val="BodyTextIndent2Char"/>
    <w:uiPriority w:val="99"/>
    <w:rsid w:val="007A1E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440E"/>
    <w:rPr>
      <w:sz w:val="24"/>
      <w:szCs w:val="24"/>
      <w:lang w:eastAsia="ar-SA"/>
    </w:rPr>
  </w:style>
  <w:style w:type="paragraph" w:styleId="BodyText3">
    <w:name w:val="Body Text 3"/>
    <w:basedOn w:val="Normal"/>
    <w:link w:val="BodyText3Char"/>
    <w:uiPriority w:val="99"/>
    <w:rsid w:val="007A1E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440E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233</Words>
  <Characters>1333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User</dc:creator>
  <cp:keywords/>
  <dc:description/>
  <cp:lastModifiedBy>Администрация </cp:lastModifiedBy>
  <cp:revision>3</cp:revision>
  <cp:lastPrinted>2014-10-28T08:07:00Z</cp:lastPrinted>
  <dcterms:created xsi:type="dcterms:W3CDTF">2014-10-27T06:02:00Z</dcterms:created>
  <dcterms:modified xsi:type="dcterms:W3CDTF">2014-10-28T08:07:00Z</dcterms:modified>
</cp:coreProperties>
</file>