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6B" w:rsidRDefault="00F3186B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F3186B" w:rsidRDefault="00F3186B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F3186B" w:rsidRDefault="00F3186B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F3186B" w:rsidRDefault="00F3186B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F3186B" w:rsidRDefault="00F3186B" w:rsidP="008F5B6A">
      <w:pPr>
        <w:rPr>
          <w:sz w:val="28"/>
          <w:szCs w:val="28"/>
        </w:rPr>
      </w:pPr>
    </w:p>
    <w:p w:rsidR="00F3186B" w:rsidRDefault="00F3186B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3186B" w:rsidRDefault="00F3186B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F3186B">
        <w:tc>
          <w:tcPr>
            <w:tcW w:w="4818" w:type="dxa"/>
          </w:tcPr>
          <w:p w:rsidR="00F3186B" w:rsidRDefault="00F3186B" w:rsidP="00CD13AA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«28» сентября  2015 г.</w:t>
            </w:r>
          </w:p>
        </w:tc>
        <w:tc>
          <w:tcPr>
            <w:tcW w:w="4818" w:type="dxa"/>
          </w:tcPr>
          <w:p w:rsidR="00F3186B" w:rsidRDefault="00F3186B" w:rsidP="00CD13AA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№87</w:t>
            </w:r>
          </w:p>
        </w:tc>
      </w:tr>
    </w:tbl>
    <w:p w:rsidR="00F3186B" w:rsidRDefault="00F3186B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F3186B" w:rsidRDefault="00F3186B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22.10.2012г № 87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ием заявлений и выдача документов о согласовании переустройства и ( или) переплани ровки жилого помещения»</w:t>
      </w:r>
    </w:p>
    <w:p w:rsidR="00F3186B" w:rsidRDefault="00F3186B" w:rsidP="00B1785D">
      <w:pPr>
        <w:spacing w:line="240" w:lineRule="exact"/>
        <w:ind w:right="3968"/>
        <w:jc w:val="both"/>
        <w:rPr>
          <w:color w:val="000000"/>
        </w:rPr>
      </w:pPr>
    </w:p>
    <w:p w:rsidR="00F3186B" w:rsidRDefault="00F3186B" w:rsidP="00B1785D">
      <w:pPr>
        <w:jc w:val="both"/>
      </w:pPr>
    </w:p>
    <w:p w:rsidR="00F3186B" w:rsidRDefault="00F3186B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F3186B" w:rsidRDefault="00F3186B" w:rsidP="00B1785D">
      <w:pPr>
        <w:autoSpaceDE w:val="0"/>
        <w:ind w:firstLine="540"/>
        <w:jc w:val="both"/>
      </w:pPr>
    </w:p>
    <w:p w:rsidR="00F3186B" w:rsidRDefault="00F3186B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F3186B" w:rsidRDefault="00F3186B" w:rsidP="00674AC1">
      <w:pPr>
        <w:autoSpaceDE w:val="0"/>
        <w:ind w:firstLine="567"/>
        <w:jc w:val="center"/>
      </w:pPr>
    </w:p>
    <w:p w:rsidR="00F3186B" w:rsidRPr="00CD13AA" w:rsidRDefault="00F3186B" w:rsidP="00CD13AA">
      <w:pPr>
        <w:numPr>
          <w:ilvl w:val="0"/>
          <w:numId w:val="8"/>
        </w:numPr>
        <w:spacing w:line="240" w:lineRule="exact"/>
        <w:ind w:right="141"/>
        <w:jc w:val="both"/>
        <w:rPr>
          <w:color w:val="000000"/>
        </w:rPr>
      </w:pPr>
      <w:r w:rsidRPr="00CD13AA">
        <w:t xml:space="preserve">Утвердить проект постановления администрации </w:t>
      </w:r>
      <w:r>
        <w:t>Торгунского</w:t>
      </w:r>
      <w:r w:rsidRPr="00CD13AA">
        <w:t xml:space="preserve"> сельского поселения </w:t>
      </w:r>
      <w:r w:rsidRPr="00CD13AA">
        <w:rPr>
          <w:color w:val="000000"/>
        </w:rPr>
        <w:t xml:space="preserve">«О  внесении изменений в постановление администрации </w:t>
      </w:r>
      <w:r>
        <w:rPr>
          <w:color w:val="000000"/>
        </w:rPr>
        <w:t>Торгунского</w:t>
      </w:r>
      <w:r w:rsidRPr="00CD13AA">
        <w:rPr>
          <w:color w:val="000000"/>
        </w:rPr>
        <w:t xml:space="preserve"> сельско</w:t>
      </w:r>
      <w:r>
        <w:rPr>
          <w:color w:val="000000"/>
        </w:rPr>
        <w:t xml:space="preserve">го поселения от 22.10.2012 № 87 </w:t>
      </w:r>
      <w:r w:rsidRPr="00CD13AA">
        <w:rPr>
          <w:color w:val="000000"/>
        </w:rPr>
        <w:t>«Об утверждении административного регламента предоставления муниципальной услуги «</w:t>
      </w:r>
      <w:r>
        <w:t>П</w:t>
      </w:r>
      <w:r w:rsidRPr="009A20A2">
        <w:t>р</w:t>
      </w:r>
      <w:r>
        <w:t xml:space="preserve">ием заявлений и выдача документов о согласовании переустройства и ( или) перепланировки жилого помещения»  </w:t>
      </w:r>
      <w:r w:rsidRPr="00CD13AA">
        <w:rPr>
          <w:color w:val="000000"/>
        </w:rPr>
        <w:t>согласно приложению.</w:t>
      </w:r>
    </w:p>
    <w:p w:rsidR="00F3186B" w:rsidRDefault="00F3186B" w:rsidP="00CD13AA">
      <w:pPr>
        <w:numPr>
          <w:ilvl w:val="0"/>
          <w:numId w:val="8"/>
        </w:numPr>
        <w:spacing w:line="240" w:lineRule="exact"/>
        <w:ind w:right="-1"/>
        <w:jc w:val="both"/>
        <w:rPr>
          <w:color w:val="000000"/>
        </w:rPr>
      </w:pPr>
      <w:r>
        <w:rPr>
          <w:spacing w:val="5"/>
        </w:rPr>
        <w:t xml:space="preserve">Проект </w:t>
      </w:r>
      <w:r w:rsidRPr="00674AC1">
        <w:t xml:space="preserve">постановления администрации </w:t>
      </w:r>
      <w:r>
        <w:t>Торгунского</w:t>
      </w:r>
      <w:r w:rsidRPr="00674AC1">
        <w:t xml:space="preserve"> сельского поселения </w:t>
      </w:r>
      <w:r>
        <w:rPr>
          <w:color w:val="000000"/>
          <w:spacing w:val="5"/>
        </w:rPr>
        <w:t xml:space="preserve"> </w:t>
      </w: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22.10.2012 № 87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ием заявлений и выдача документов о согласовании переустройства и ( или) перепланировки жилого помещения»</w:t>
      </w:r>
    </w:p>
    <w:p w:rsidR="00F3186B" w:rsidRDefault="00F3186B" w:rsidP="00CD13AA">
      <w:pPr>
        <w:widowControl w:val="0"/>
        <w:tabs>
          <w:tab w:val="left" w:pos="1136"/>
        </w:tabs>
        <w:suppressAutoHyphens/>
        <w:ind w:left="568"/>
        <w:jc w:val="both"/>
        <w:rPr>
          <w:spacing w:val="5"/>
        </w:rPr>
      </w:pPr>
      <w:r>
        <w:rPr>
          <w:color w:val="000000"/>
          <w:spacing w:val="5"/>
        </w:rPr>
        <w:t xml:space="preserve">  утвержденного настоящим постановлением, </w:t>
      </w:r>
      <w:r>
        <w:rPr>
          <w:spacing w:val="5"/>
        </w:rPr>
        <w:t>разместить в сети Интернет на   сайте Торгунского сельского поселения Старополтавского муниципального района.</w:t>
      </w:r>
    </w:p>
    <w:p w:rsidR="00F3186B" w:rsidRDefault="00F3186B" w:rsidP="00CD13AA">
      <w:pPr>
        <w:widowControl w:val="0"/>
        <w:tabs>
          <w:tab w:val="left" w:pos="1136"/>
        </w:tabs>
        <w:suppressAutoHyphens/>
        <w:jc w:val="both"/>
        <w:rPr>
          <w:spacing w:val="5"/>
        </w:rPr>
      </w:pPr>
      <w:r>
        <w:rPr>
          <w:spacing w:val="5"/>
        </w:rPr>
        <w:t xml:space="preserve">     3. Ответственность за исполнение  данного  постановления  возложить на специалиста Администрации Торгунского сельского поселения  Кумурзинову А.Т.</w:t>
      </w:r>
    </w:p>
    <w:p w:rsidR="00F3186B" w:rsidRDefault="00F3186B" w:rsidP="00CD13AA">
      <w:pPr>
        <w:jc w:val="both"/>
        <w:rPr>
          <w:b/>
          <w:bCs/>
        </w:rPr>
      </w:pPr>
    </w:p>
    <w:p w:rsidR="00F3186B" w:rsidRDefault="00F3186B" w:rsidP="008F5B6A">
      <w:pPr>
        <w:jc w:val="right"/>
        <w:rPr>
          <w:b/>
          <w:bCs/>
        </w:rPr>
      </w:pPr>
    </w:p>
    <w:p w:rsidR="00F3186B" w:rsidRDefault="00F3186B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F3186B" w:rsidRDefault="00F3186B" w:rsidP="006261F4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И.Б.Шавленов</w:t>
      </w:r>
    </w:p>
    <w:p w:rsidR="00F3186B" w:rsidRDefault="00F3186B" w:rsidP="006261F4">
      <w:pPr>
        <w:rPr>
          <w:b/>
          <w:bCs/>
          <w:kern w:val="1"/>
        </w:rPr>
      </w:pPr>
    </w:p>
    <w:p w:rsidR="00F3186B" w:rsidRDefault="00F3186B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F3186B" w:rsidRPr="00CD13AA" w:rsidRDefault="00F3186B" w:rsidP="00CD13AA"/>
    <w:p w:rsidR="00F3186B" w:rsidRDefault="00F3186B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F3186B" w:rsidRDefault="00F3186B" w:rsidP="00B1785D">
      <w:pPr>
        <w:jc w:val="right"/>
      </w:pPr>
      <w:r>
        <w:t>Постановлением администрации</w:t>
      </w:r>
    </w:p>
    <w:p w:rsidR="00F3186B" w:rsidRDefault="00F3186B" w:rsidP="00B1785D">
      <w:pPr>
        <w:jc w:val="right"/>
      </w:pPr>
      <w:r>
        <w:t>Торгунского сельского поселения</w:t>
      </w:r>
    </w:p>
    <w:p w:rsidR="00F3186B" w:rsidRDefault="00F3186B" w:rsidP="00B1785D">
      <w:pPr>
        <w:jc w:val="right"/>
      </w:pPr>
      <w:r>
        <w:t>От 28 сентября 2015г. №87</w:t>
      </w:r>
    </w:p>
    <w:p w:rsidR="00F3186B" w:rsidRDefault="00F3186B" w:rsidP="00B1785D"/>
    <w:p w:rsidR="00F3186B" w:rsidRPr="006261F4" w:rsidRDefault="00F3186B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F3186B" w:rsidRDefault="00F3186B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F3186B" w:rsidRDefault="00F3186B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F3186B" w:rsidRDefault="00F3186B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F3186B" w:rsidRPr="00001FC7" w:rsidRDefault="00F3186B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3186B" w:rsidRPr="00001FC7" w:rsidRDefault="00F3186B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F3186B" w:rsidRPr="00001FC7">
        <w:trPr>
          <w:trHeight w:val="95"/>
        </w:trPr>
        <w:tc>
          <w:tcPr>
            <w:tcW w:w="7479" w:type="dxa"/>
          </w:tcPr>
          <w:p w:rsidR="00F3186B" w:rsidRPr="00001FC7" w:rsidRDefault="00F3186B" w:rsidP="00BE6F8F">
            <w:pPr>
              <w:snapToGrid w:val="0"/>
            </w:pPr>
            <w:r w:rsidRPr="00001FC7">
              <w:t>от « ______ » ______________________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F3186B" w:rsidRPr="00001FC7" w:rsidRDefault="00F3186B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F3186B" w:rsidRDefault="00F3186B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</w:t>
      </w:r>
      <w:r>
        <w:rPr>
          <w:color w:val="000000"/>
        </w:rPr>
        <w:t>от 22.10.2012г № 87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ием</w:t>
      </w:r>
      <w:r w:rsidRPr="009A20A2">
        <w:t xml:space="preserve"> </w:t>
      </w:r>
      <w:r>
        <w:t>заявлений и выдача документов о согласовании переустройства и ( или) перепланировки жилого помещения</w:t>
      </w:r>
      <w:r w:rsidRPr="00674AC1">
        <w:rPr>
          <w:color w:val="000000"/>
        </w:rPr>
        <w:t>»</w:t>
      </w:r>
    </w:p>
    <w:p w:rsidR="00F3186B" w:rsidRPr="00001FC7" w:rsidRDefault="00F3186B" w:rsidP="00001FC7">
      <w:pPr>
        <w:jc w:val="center"/>
      </w:pPr>
    </w:p>
    <w:p w:rsidR="00F3186B" w:rsidRPr="00001FC7" w:rsidRDefault="00F3186B" w:rsidP="00F11FF9">
      <w:pPr>
        <w:spacing w:line="240" w:lineRule="exact"/>
        <w:ind w:right="-1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>
        <w:t>П</w:t>
      </w:r>
      <w:r w:rsidRPr="009A20A2">
        <w:t>р</w:t>
      </w:r>
      <w:r>
        <w:t>ием заявлений и выдача документов</w:t>
      </w:r>
      <w:r w:rsidRPr="009A20A2">
        <w:t xml:space="preserve"> </w:t>
      </w:r>
      <w:r>
        <w:t xml:space="preserve"> о согласовании переустройства и ( или) перепланировки жилого помещения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22.10.2012 № 87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F3186B" w:rsidRPr="00001FC7" w:rsidRDefault="00F3186B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F3186B" w:rsidRPr="00D560E5" w:rsidRDefault="00F3186B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F3186B" w:rsidRDefault="00F3186B" w:rsidP="00343B67">
      <w:pPr>
        <w:widowControl w:val="0"/>
        <w:suppressAutoHyphens/>
        <w:jc w:val="both"/>
      </w:pPr>
    </w:p>
    <w:p w:rsidR="00F3186B" w:rsidRDefault="00F3186B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 пункт 10 раздела 2 изложить в следующей редакции</w:t>
      </w:r>
      <w:r w:rsidRPr="00001FC7">
        <w:t>:</w:t>
      </w:r>
    </w:p>
    <w:p w:rsidR="00F3186B" w:rsidRDefault="00F3186B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«1.Максимальное время ожидания в очереди при подаче документов на получение муниципальной услуги  и при получении результата предоставления  муниципальной услуги не должно превышать 15 минут».</w:t>
      </w:r>
    </w:p>
    <w:p w:rsidR="00F3186B" w:rsidRDefault="00F3186B" w:rsidP="00775D80">
      <w:pPr>
        <w:autoSpaceDE w:val="0"/>
        <w:autoSpaceDN w:val="0"/>
        <w:adjustRightInd w:val="0"/>
        <w:jc w:val="both"/>
        <w:outlineLvl w:val="2"/>
      </w:pPr>
    </w:p>
    <w:p w:rsidR="00F3186B" w:rsidRPr="008E6A66" w:rsidRDefault="00F3186B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F3186B" w:rsidRDefault="00F3186B" w:rsidP="008E6A66">
      <w:pPr>
        <w:jc w:val="both"/>
        <w:rPr>
          <w:spacing w:val="5"/>
        </w:rPr>
      </w:pPr>
    </w:p>
    <w:p w:rsidR="00F3186B" w:rsidRDefault="00F3186B" w:rsidP="00335A6D">
      <w:pPr>
        <w:jc w:val="both"/>
        <w:rPr>
          <w:spacing w:val="5"/>
        </w:rPr>
      </w:pPr>
      <w:r>
        <w:rPr>
          <w:spacing w:val="5"/>
        </w:rPr>
        <w:t>3.</w:t>
      </w:r>
      <w:r w:rsidRPr="00001FC7">
        <w:rPr>
          <w:spacing w:val="5"/>
        </w:rPr>
        <w:t xml:space="preserve">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 xml:space="preserve"> Кумурзинову А.Т.</w:t>
      </w:r>
    </w:p>
    <w:p w:rsidR="00F3186B" w:rsidRDefault="00F3186B" w:rsidP="00335A6D">
      <w:pPr>
        <w:jc w:val="both"/>
        <w:rPr>
          <w:spacing w:val="5"/>
        </w:rPr>
      </w:pPr>
    </w:p>
    <w:p w:rsidR="00F3186B" w:rsidRDefault="00F3186B" w:rsidP="008E6A66">
      <w:pPr>
        <w:jc w:val="both"/>
        <w:rPr>
          <w:spacing w:val="5"/>
        </w:rPr>
      </w:pPr>
    </w:p>
    <w:p w:rsidR="00F3186B" w:rsidRDefault="00F3186B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F3186B" w:rsidRDefault="00F3186B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И.Б.Шавленов</w:t>
      </w:r>
    </w:p>
    <w:p w:rsidR="00F3186B" w:rsidRDefault="00F3186B" w:rsidP="002A20A0">
      <w:pPr>
        <w:jc w:val="right"/>
      </w:pPr>
    </w:p>
    <w:p w:rsidR="00F3186B" w:rsidRDefault="00F3186B" w:rsidP="002A20A0">
      <w:pPr>
        <w:jc w:val="right"/>
      </w:pPr>
    </w:p>
    <w:p w:rsidR="00F3186B" w:rsidRDefault="00F3186B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F3186B" w:rsidRDefault="00F3186B" w:rsidP="002A20A0">
      <w:pPr>
        <w:jc w:val="right"/>
        <w:rPr>
          <w:color w:val="000000"/>
        </w:rPr>
      </w:pPr>
    </w:p>
    <w:p w:rsidR="00F3186B" w:rsidRDefault="00F3186B" w:rsidP="002A20A0">
      <w:pPr>
        <w:jc w:val="right"/>
        <w:rPr>
          <w:color w:val="000000"/>
        </w:rPr>
      </w:pPr>
    </w:p>
    <w:p w:rsidR="00F3186B" w:rsidRDefault="00F3186B" w:rsidP="002A20A0">
      <w:pPr>
        <w:jc w:val="right"/>
        <w:rPr>
          <w:color w:val="000000"/>
        </w:rPr>
      </w:pPr>
    </w:p>
    <w:sectPr w:rsidR="00F3186B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1A5A"/>
    <w:rsid w:val="000C6032"/>
    <w:rsid w:val="000F4741"/>
    <w:rsid w:val="000F6A23"/>
    <w:rsid w:val="000F7828"/>
    <w:rsid w:val="000F7CEA"/>
    <w:rsid w:val="00101FF5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A17E8"/>
    <w:rsid w:val="001B0D66"/>
    <w:rsid w:val="001C6F76"/>
    <w:rsid w:val="001D182A"/>
    <w:rsid w:val="001E11DB"/>
    <w:rsid w:val="001E1E82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D6A09"/>
    <w:rsid w:val="005E6F8B"/>
    <w:rsid w:val="00612D34"/>
    <w:rsid w:val="00623D3D"/>
    <w:rsid w:val="006261F4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22A75"/>
    <w:rsid w:val="00730551"/>
    <w:rsid w:val="00752619"/>
    <w:rsid w:val="0075587B"/>
    <w:rsid w:val="00760CF3"/>
    <w:rsid w:val="007624C3"/>
    <w:rsid w:val="007649AC"/>
    <w:rsid w:val="00775B7B"/>
    <w:rsid w:val="00775D80"/>
    <w:rsid w:val="007801B9"/>
    <w:rsid w:val="00783409"/>
    <w:rsid w:val="007B5C97"/>
    <w:rsid w:val="007E6814"/>
    <w:rsid w:val="008065FD"/>
    <w:rsid w:val="008066A9"/>
    <w:rsid w:val="008137FC"/>
    <w:rsid w:val="008462AD"/>
    <w:rsid w:val="0085089F"/>
    <w:rsid w:val="00851A3B"/>
    <w:rsid w:val="00877997"/>
    <w:rsid w:val="00897694"/>
    <w:rsid w:val="008A1490"/>
    <w:rsid w:val="008B1BF2"/>
    <w:rsid w:val="008D7638"/>
    <w:rsid w:val="008E6A66"/>
    <w:rsid w:val="008F5B6A"/>
    <w:rsid w:val="009211B8"/>
    <w:rsid w:val="009328A4"/>
    <w:rsid w:val="009349C4"/>
    <w:rsid w:val="00967CED"/>
    <w:rsid w:val="00975DC3"/>
    <w:rsid w:val="00980607"/>
    <w:rsid w:val="00981B34"/>
    <w:rsid w:val="00982096"/>
    <w:rsid w:val="00997526"/>
    <w:rsid w:val="009A20A2"/>
    <w:rsid w:val="009B29F1"/>
    <w:rsid w:val="009C64C8"/>
    <w:rsid w:val="009D390B"/>
    <w:rsid w:val="009D7504"/>
    <w:rsid w:val="009F711C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F2BBF"/>
    <w:rsid w:val="00B06698"/>
    <w:rsid w:val="00B12839"/>
    <w:rsid w:val="00B14D22"/>
    <w:rsid w:val="00B1785D"/>
    <w:rsid w:val="00B4130C"/>
    <w:rsid w:val="00B50E44"/>
    <w:rsid w:val="00B7488D"/>
    <w:rsid w:val="00B92D01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82C86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3186B"/>
    <w:rsid w:val="00F64A26"/>
    <w:rsid w:val="00F83BFD"/>
    <w:rsid w:val="00F919E7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40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4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409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409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46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46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558</Words>
  <Characters>3183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9</cp:revision>
  <cp:lastPrinted>2015-06-10T06:13:00Z</cp:lastPrinted>
  <dcterms:created xsi:type="dcterms:W3CDTF">2015-09-21T08:31:00Z</dcterms:created>
  <dcterms:modified xsi:type="dcterms:W3CDTF">2015-09-30T08:09:00Z</dcterms:modified>
</cp:coreProperties>
</file>