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63" w:rsidRPr="002F5103" w:rsidRDefault="00F07363" w:rsidP="00846D14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2F5103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F07363" w:rsidRDefault="00F07363" w:rsidP="00846D14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 сельского поселения </w:t>
      </w:r>
    </w:p>
    <w:p w:rsidR="00F07363" w:rsidRDefault="00F07363" w:rsidP="00846D14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F07363" w:rsidRPr="00846D14" w:rsidRDefault="00F07363" w:rsidP="000A462A">
      <w:pPr>
        <w:ind w:firstLine="567"/>
        <w:rPr>
          <w:kern w:val="32"/>
          <w:sz w:val="32"/>
          <w:szCs w:val="32"/>
        </w:rPr>
      </w:pPr>
    </w:p>
    <w:p w:rsidR="00F07363" w:rsidRPr="000A462A" w:rsidRDefault="00F07363" w:rsidP="000A462A">
      <w:pPr>
        <w:ind w:firstLine="567"/>
        <w:rPr>
          <w:kern w:val="32"/>
        </w:rPr>
      </w:pPr>
      <w:r>
        <w:rPr>
          <w:kern w:val="32"/>
        </w:rPr>
        <w:t>________________________________________________________________________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</w:p>
    <w:p w:rsidR="00F07363" w:rsidRPr="00FE393D" w:rsidRDefault="00F07363" w:rsidP="00FE393D">
      <w:pPr>
        <w:ind w:firstLine="567"/>
        <w:jc w:val="center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>ПОСТАНОВЛЕНИЕ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От 04 июня  2015</w:t>
      </w:r>
      <w:r w:rsidRPr="00FE393D">
        <w:rPr>
          <w:kern w:val="32"/>
          <w:sz w:val="32"/>
          <w:szCs w:val="32"/>
        </w:rPr>
        <w:t xml:space="preserve">г.           </w:t>
      </w:r>
      <w:r>
        <w:rPr>
          <w:kern w:val="32"/>
          <w:sz w:val="32"/>
          <w:szCs w:val="32"/>
        </w:rPr>
        <w:t xml:space="preserve">                                             </w:t>
      </w:r>
      <w:r w:rsidRPr="00FE393D">
        <w:rPr>
          <w:kern w:val="32"/>
          <w:sz w:val="32"/>
          <w:szCs w:val="32"/>
        </w:rPr>
        <w:t xml:space="preserve">№ </w:t>
      </w:r>
      <w:r>
        <w:rPr>
          <w:kern w:val="32"/>
          <w:sz w:val="32"/>
          <w:szCs w:val="32"/>
        </w:rPr>
        <w:t>50</w:t>
      </w:r>
      <w:r w:rsidRPr="00FE393D">
        <w:rPr>
          <w:kern w:val="32"/>
          <w:sz w:val="32"/>
          <w:szCs w:val="32"/>
        </w:rPr>
        <w:t xml:space="preserve">                                                                  </w:t>
      </w:r>
      <w:r w:rsidRPr="00FE393D">
        <w:rPr>
          <w:kern w:val="32"/>
          <w:sz w:val="32"/>
          <w:szCs w:val="32"/>
        </w:rPr>
        <w:tab/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</w:p>
    <w:p w:rsidR="00F07363" w:rsidRDefault="00F07363" w:rsidP="00FE393D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О внесении изменений  в постановление</w:t>
      </w:r>
    </w:p>
    <w:p w:rsidR="00F07363" w:rsidRDefault="00F07363" w:rsidP="00FE393D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 xml:space="preserve">администрации Торгунского сельского поселения 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 xml:space="preserve">от 21 мая 2014 года № 43 </w:t>
      </w:r>
      <w:r w:rsidRPr="00FE393D">
        <w:rPr>
          <w:kern w:val="32"/>
          <w:sz w:val="32"/>
          <w:szCs w:val="32"/>
        </w:rPr>
        <w:t xml:space="preserve">«Об утверждении Положения о 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представлении гражданами, поступающими на работу, 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>на должность руководителя муниципального учреждения,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а также руководителем муниципального</w:t>
      </w:r>
    </w:p>
    <w:p w:rsidR="00F07363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учреждения сведений о своих доходах, </w:t>
      </w:r>
    </w:p>
    <w:p w:rsidR="00F07363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>об имуществе и обязательствах имущественного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характера и о доходах, об имуществе и обязательствах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имущественного характера супруги </w:t>
      </w:r>
    </w:p>
    <w:p w:rsidR="00F07363" w:rsidRPr="00FE393D" w:rsidRDefault="00F07363" w:rsidP="00FE393D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>(супруга) и несовершеннолетних детей».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>В соответствии с Указом Президента 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</w:t>
      </w:r>
      <w:r>
        <w:rPr>
          <w:kern w:val="32"/>
          <w:sz w:val="32"/>
          <w:szCs w:val="32"/>
        </w:rPr>
        <w:t xml:space="preserve"> </w:t>
      </w:r>
      <w:r w:rsidRPr="00FE393D">
        <w:rPr>
          <w:kern w:val="32"/>
          <w:sz w:val="32"/>
          <w:szCs w:val="32"/>
        </w:rPr>
        <w:t xml:space="preserve"> 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</w:p>
    <w:p w:rsidR="00F07363" w:rsidRPr="00FE393D" w:rsidRDefault="00F07363" w:rsidP="00B66C1D">
      <w:pPr>
        <w:ind w:firstLine="567"/>
        <w:jc w:val="center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ПОСТАНОВЛЯЕТ</w:t>
      </w:r>
      <w:r w:rsidRPr="00FE393D">
        <w:rPr>
          <w:kern w:val="32"/>
          <w:sz w:val="32"/>
          <w:szCs w:val="32"/>
        </w:rPr>
        <w:t>: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</w:p>
    <w:p w:rsidR="00F07363" w:rsidRDefault="00F07363" w:rsidP="00E22B91">
      <w:pPr>
        <w:numPr>
          <w:ilvl w:val="0"/>
          <w:numId w:val="10"/>
        </w:numPr>
        <w:ind w:left="0" w:firstLine="0"/>
        <w:jc w:val="both"/>
        <w:rPr>
          <w:kern w:val="32"/>
          <w:sz w:val="32"/>
          <w:szCs w:val="32"/>
        </w:rPr>
      </w:pPr>
      <w:r w:rsidRPr="00E22B91">
        <w:rPr>
          <w:kern w:val="32"/>
          <w:sz w:val="32"/>
          <w:szCs w:val="32"/>
        </w:rPr>
        <w:t>Внести в</w:t>
      </w:r>
      <w:r w:rsidRPr="00E22B91">
        <w:t xml:space="preserve"> </w:t>
      </w:r>
      <w:r w:rsidRPr="00E22B91">
        <w:rPr>
          <w:kern w:val="32"/>
          <w:sz w:val="32"/>
          <w:szCs w:val="32"/>
        </w:rPr>
        <w:t xml:space="preserve">постановление администрации </w:t>
      </w:r>
      <w:r>
        <w:rPr>
          <w:kern w:val="32"/>
          <w:sz w:val="32"/>
          <w:szCs w:val="32"/>
        </w:rPr>
        <w:t>Торгунского сельского поселения от 21 мая 2014 года № 43</w:t>
      </w:r>
      <w:r w:rsidRPr="00E22B91">
        <w:rPr>
          <w:kern w:val="32"/>
          <w:sz w:val="32"/>
          <w:szCs w:val="32"/>
        </w:rPr>
        <w:t xml:space="preserve"> «Об утверждении Положения о представлении гражданами, поступающими на работу, на должность руководителя муниципального учреждения, а также руководителем муниципального  учреждения сведений о своих доходах, об имуществе и обязательствах имущественного  характера и о доходах, об имуществе и обязательствах </w:t>
      </w:r>
    </w:p>
    <w:p w:rsidR="00F07363" w:rsidRPr="00B07BEB" w:rsidRDefault="00F07363" w:rsidP="00B07BEB">
      <w:pPr>
        <w:jc w:val="both"/>
        <w:rPr>
          <w:kern w:val="32"/>
          <w:sz w:val="32"/>
          <w:szCs w:val="32"/>
        </w:rPr>
      </w:pPr>
    </w:p>
    <w:p w:rsidR="00F07363" w:rsidRDefault="00F07363" w:rsidP="00B07BEB">
      <w:pPr>
        <w:jc w:val="both"/>
        <w:rPr>
          <w:kern w:val="32"/>
          <w:sz w:val="32"/>
          <w:szCs w:val="32"/>
        </w:rPr>
      </w:pPr>
    </w:p>
    <w:p w:rsidR="00F07363" w:rsidRDefault="00F07363" w:rsidP="00B07BEB">
      <w:pPr>
        <w:jc w:val="both"/>
        <w:rPr>
          <w:kern w:val="32"/>
          <w:sz w:val="32"/>
          <w:szCs w:val="32"/>
        </w:rPr>
      </w:pPr>
    </w:p>
    <w:p w:rsidR="00F07363" w:rsidRDefault="00F07363" w:rsidP="00B07BEB">
      <w:pPr>
        <w:jc w:val="both"/>
        <w:rPr>
          <w:kern w:val="32"/>
          <w:sz w:val="32"/>
          <w:szCs w:val="32"/>
        </w:rPr>
      </w:pPr>
      <w:r w:rsidRPr="00E22B91">
        <w:rPr>
          <w:kern w:val="32"/>
          <w:sz w:val="32"/>
          <w:szCs w:val="32"/>
        </w:rPr>
        <w:t>имущественного характера супруги (супру</w:t>
      </w:r>
      <w:r>
        <w:rPr>
          <w:kern w:val="32"/>
          <w:sz w:val="32"/>
          <w:szCs w:val="32"/>
        </w:rPr>
        <w:t>га) и несовершеннолетних детей» следующие изменения:</w:t>
      </w:r>
    </w:p>
    <w:p w:rsidR="00F07363" w:rsidRDefault="00F07363" w:rsidP="00B27C90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1.1. Заголовок изложить в следующей редакции:</w:t>
      </w:r>
    </w:p>
    <w:p w:rsidR="00F07363" w:rsidRDefault="00F07363" w:rsidP="00B27C90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 xml:space="preserve">Об утверждении </w:t>
      </w:r>
      <w:r w:rsidRPr="0066025F">
        <w:rPr>
          <w:kern w:val="32"/>
          <w:sz w:val="32"/>
          <w:szCs w:val="32"/>
        </w:rPr>
        <w:t xml:space="preserve"> </w:t>
      </w:r>
      <w:r>
        <w:rPr>
          <w:kern w:val="32"/>
          <w:sz w:val="32"/>
          <w:szCs w:val="32"/>
        </w:rPr>
        <w:t>Положения</w:t>
      </w:r>
      <w:r w:rsidRPr="0066025F">
        <w:rPr>
          <w:kern w:val="32"/>
          <w:sz w:val="32"/>
          <w:szCs w:val="32"/>
        </w:rPr>
        <w:t xml:space="preserve"> о представлении гражданами, поступающими на работу, на должность руководителя муниципального учреждения, а также руководителем муниципального  учреждения сведений о своих доходах,</w:t>
      </w:r>
      <w:r>
        <w:rPr>
          <w:kern w:val="32"/>
          <w:sz w:val="32"/>
          <w:szCs w:val="32"/>
        </w:rPr>
        <w:t xml:space="preserve"> расходах,</w:t>
      </w:r>
      <w:r w:rsidRPr="0066025F">
        <w:rPr>
          <w:kern w:val="32"/>
          <w:sz w:val="32"/>
          <w:szCs w:val="32"/>
        </w:rPr>
        <w:t xml:space="preserve"> об имуществе и обязательствах имущественного  характера и о доходах,</w:t>
      </w:r>
      <w:r>
        <w:rPr>
          <w:kern w:val="32"/>
          <w:sz w:val="32"/>
          <w:szCs w:val="32"/>
        </w:rPr>
        <w:t xml:space="preserve"> расходах, </w:t>
      </w:r>
      <w:r w:rsidRPr="0066025F">
        <w:rPr>
          <w:kern w:val="32"/>
          <w:sz w:val="32"/>
          <w:szCs w:val="32"/>
        </w:rPr>
        <w:t>об имуществе и обязательствах имущественного характера супруги (супруга) и несовершеннолетних детей»</w:t>
      </w:r>
      <w:r>
        <w:rPr>
          <w:kern w:val="32"/>
          <w:sz w:val="32"/>
          <w:szCs w:val="32"/>
        </w:rPr>
        <w:t xml:space="preserve">, </w:t>
      </w:r>
    </w:p>
    <w:p w:rsidR="00F07363" w:rsidRDefault="00F07363" w:rsidP="00B678B9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1.2.слова в тексте</w:t>
      </w:r>
    </w:p>
    <w:p w:rsidR="00F07363" w:rsidRPr="00FE393D" w:rsidRDefault="00F07363" w:rsidP="001E1773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«с</w:t>
      </w:r>
      <w:r w:rsidRPr="00AF77F7">
        <w:rPr>
          <w:kern w:val="32"/>
          <w:sz w:val="32"/>
          <w:szCs w:val="32"/>
        </w:rPr>
        <w:t>ведения о доходах, об имуществе и обязательствах имущественного характера</w:t>
      </w:r>
      <w:r>
        <w:rPr>
          <w:kern w:val="32"/>
          <w:sz w:val="32"/>
          <w:szCs w:val="32"/>
        </w:rPr>
        <w:t>» заменить на слова «с</w:t>
      </w:r>
      <w:r w:rsidRPr="00AF77F7">
        <w:rPr>
          <w:kern w:val="32"/>
          <w:sz w:val="32"/>
          <w:szCs w:val="32"/>
        </w:rPr>
        <w:t xml:space="preserve">ведения о доходах, </w:t>
      </w:r>
      <w:r>
        <w:rPr>
          <w:kern w:val="32"/>
          <w:sz w:val="32"/>
          <w:szCs w:val="32"/>
        </w:rPr>
        <w:t xml:space="preserve">расходах, </w:t>
      </w:r>
      <w:r w:rsidRPr="00AF77F7">
        <w:rPr>
          <w:kern w:val="32"/>
          <w:sz w:val="32"/>
          <w:szCs w:val="32"/>
        </w:rPr>
        <w:t>об имуществе и обязательствах имущественного характера</w:t>
      </w:r>
      <w:r>
        <w:rPr>
          <w:kern w:val="32"/>
          <w:sz w:val="32"/>
          <w:szCs w:val="32"/>
        </w:rPr>
        <w:t>».</w:t>
      </w:r>
    </w:p>
    <w:p w:rsidR="00F07363" w:rsidRDefault="00F07363" w:rsidP="00B07BEB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 xml:space="preserve">2. </w:t>
      </w:r>
      <w:r w:rsidRPr="00FE393D">
        <w:rPr>
          <w:kern w:val="32"/>
          <w:sz w:val="32"/>
          <w:szCs w:val="32"/>
        </w:rPr>
        <w:t>Настоящее постановление вступает в силу со дня его подписания и распространяет свое действие на отношения, возникшие с 01 января 201</w:t>
      </w:r>
      <w:r>
        <w:rPr>
          <w:kern w:val="32"/>
          <w:sz w:val="32"/>
          <w:szCs w:val="32"/>
        </w:rPr>
        <w:t>5</w:t>
      </w:r>
      <w:r w:rsidRPr="00FE393D">
        <w:rPr>
          <w:kern w:val="32"/>
          <w:sz w:val="32"/>
          <w:szCs w:val="32"/>
        </w:rPr>
        <w:t xml:space="preserve"> г., подлежит официальному обнародованию и размещению на официальном сайте </w:t>
      </w:r>
      <w:r>
        <w:rPr>
          <w:kern w:val="32"/>
          <w:sz w:val="32"/>
          <w:szCs w:val="32"/>
        </w:rPr>
        <w:t>Торгунского</w:t>
      </w:r>
      <w:r w:rsidRPr="00FE393D">
        <w:rPr>
          <w:kern w:val="32"/>
          <w:sz w:val="32"/>
          <w:szCs w:val="32"/>
        </w:rPr>
        <w:t xml:space="preserve"> сельского поселения.</w:t>
      </w:r>
    </w:p>
    <w:p w:rsidR="00F07363" w:rsidRDefault="00F07363" w:rsidP="00762B3D">
      <w:pPr>
        <w:jc w:val="both"/>
        <w:rPr>
          <w:kern w:val="32"/>
          <w:sz w:val="32"/>
          <w:szCs w:val="32"/>
        </w:rPr>
      </w:pPr>
    </w:p>
    <w:p w:rsidR="00F07363" w:rsidRDefault="00F07363" w:rsidP="00762B3D">
      <w:pPr>
        <w:jc w:val="both"/>
        <w:rPr>
          <w:kern w:val="32"/>
          <w:sz w:val="32"/>
          <w:szCs w:val="32"/>
        </w:rPr>
      </w:pPr>
    </w:p>
    <w:p w:rsidR="00F07363" w:rsidRDefault="00F07363" w:rsidP="00762B3D">
      <w:pPr>
        <w:jc w:val="both"/>
        <w:rPr>
          <w:kern w:val="32"/>
          <w:sz w:val="32"/>
          <w:szCs w:val="32"/>
        </w:rPr>
      </w:pPr>
    </w:p>
    <w:p w:rsidR="00F07363" w:rsidRPr="00FE393D" w:rsidRDefault="00F07363" w:rsidP="00762B3D">
      <w:pPr>
        <w:jc w:val="both"/>
        <w:rPr>
          <w:kern w:val="32"/>
          <w:sz w:val="32"/>
          <w:szCs w:val="32"/>
        </w:rPr>
      </w:pPr>
    </w:p>
    <w:p w:rsidR="00F07363" w:rsidRDefault="00F07363" w:rsidP="00DE1CD9">
      <w:pPr>
        <w:jc w:val="both"/>
        <w:rPr>
          <w:kern w:val="32"/>
          <w:sz w:val="32"/>
          <w:szCs w:val="32"/>
        </w:rPr>
      </w:pPr>
    </w:p>
    <w:p w:rsidR="00F07363" w:rsidRPr="00FE393D" w:rsidRDefault="00F07363" w:rsidP="00DE1CD9">
      <w:pPr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Глава </w:t>
      </w:r>
      <w:r>
        <w:rPr>
          <w:kern w:val="32"/>
          <w:sz w:val="32"/>
          <w:szCs w:val="32"/>
        </w:rPr>
        <w:t>Торгунского</w:t>
      </w:r>
    </w:p>
    <w:p w:rsidR="00F07363" w:rsidRPr="00FE393D" w:rsidRDefault="00F07363" w:rsidP="00DE1CD9">
      <w:pPr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 xml:space="preserve">сельского </w:t>
      </w:r>
      <w:r w:rsidRPr="00FE393D">
        <w:rPr>
          <w:kern w:val="32"/>
          <w:sz w:val="32"/>
          <w:szCs w:val="32"/>
        </w:rPr>
        <w:t xml:space="preserve">поселения                                              </w:t>
      </w:r>
      <w:r>
        <w:rPr>
          <w:kern w:val="32"/>
          <w:sz w:val="32"/>
          <w:szCs w:val="32"/>
        </w:rPr>
        <w:t xml:space="preserve">       И.Б.Шавленов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                     </w:t>
      </w:r>
    </w:p>
    <w:p w:rsidR="00F07363" w:rsidRPr="00FE393D" w:rsidRDefault="00F07363" w:rsidP="00FE393D">
      <w:pPr>
        <w:ind w:firstLine="567"/>
        <w:jc w:val="both"/>
        <w:rPr>
          <w:kern w:val="32"/>
          <w:sz w:val="32"/>
          <w:szCs w:val="32"/>
        </w:rPr>
      </w:pPr>
      <w:r w:rsidRPr="00FE393D">
        <w:rPr>
          <w:kern w:val="32"/>
          <w:sz w:val="32"/>
          <w:szCs w:val="32"/>
        </w:rPr>
        <w:t xml:space="preserve">             </w:t>
      </w:r>
    </w:p>
    <w:p w:rsidR="00F07363" w:rsidRDefault="00F07363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sectPr w:rsidR="00F07363" w:rsidSect="008A3AB3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340187"/>
    <w:multiLevelType w:val="multilevel"/>
    <w:tmpl w:val="98A2F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5E7411D"/>
    <w:multiLevelType w:val="multilevel"/>
    <w:tmpl w:val="EF3A3A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9">
    <w:nsid w:val="73FC6AA1"/>
    <w:multiLevelType w:val="hybridMultilevel"/>
    <w:tmpl w:val="5964ABC6"/>
    <w:lvl w:ilvl="0" w:tplc="D09C7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1E1E"/>
    <w:rsid w:val="00020301"/>
    <w:rsid w:val="00023AC5"/>
    <w:rsid w:val="00023BFC"/>
    <w:rsid w:val="00056C2A"/>
    <w:rsid w:val="00057B8A"/>
    <w:rsid w:val="000632D0"/>
    <w:rsid w:val="000646C9"/>
    <w:rsid w:val="00070AE3"/>
    <w:rsid w:val="00073AD5"/>
    <w:rsid w:val="00080C71"/>
    <w:rsid w:val="00081310"/>
    <w:rsid w:val="00093AFC"/>
    <w:rsid w:val="0009533D"/>
    <w:rsid w:val="000970DE"/>
    <w:rsid w:val="000A3278"/>
    <w:rsid w:val="000A4626"/>
    <w:rsid w:val="000A462A"/>
    <w:rsid w:val="000B2772"/>
    <w:rsid w:val="000B35C0"/>
    <w:rsid w:val="000C1C92"/>
    <w:rsid w:val="000C6032"/>
    <w:rsid w:val="000D5E2A"/>
    <w:rsid w:val="000F3E20"/>
    <w:rsid w:val="000F4741"/>
    <w:rsid w:val="000F6A23"/>
    <w:rsid w:val="000F7828"/>
    <w:rsid w:val="00103B4C"/>
    <w:rsid w:val="00104139"/>
    <w:rsid w:val="00120EFF"/>
    <w:rsid w:val="00124F0B"/>
    <w:rsid w:val="00130108"/>
    <w:rsid w:val="00131BD3"/>
    <w:rsid w:val="00141775"/>
    <w:rsid w:val="00154BBA"/>
    <w:rsid w:val="00161ED1"/>
    <w:rsid w:val="00167A71"/>
    <w:rsid w:val="001775E8"/>
    <w:rsid w:val="00184429"/>
    <w:rsid w:val="00186D1D"/>
    <w:rsid w:val="001938AC"/>
    <w:rsid w:val="00194CDF"/>
    <w:rsid w:val="00194DCE"/>
    <w:rsid w:val="001A01CE"/>
    <w:rsid w:val="001B53D9"/>
    <w:rsid w:val="001D182A"/>
    <w:rsid w:val="001D6096"/>
    <w:rsid w:val="001E1773"/>
    <w:rsid w:val="001F3926"/>
    <w:rsid w:val="0020250D"/>
    <w:rsid w:val="0020448E"/>
    <w:rsid w:val="00207D10"/>
    <w:rsid w:val="00212C62"/>
    <w:rsid w:val="0021394C"/>
    <w:rsid w:val="00220244"/>
    <w:rsid w:val="0025267E"/>
    <w:rsid w:val="00263A9A"/>
    <w:rsid w:val="00274183"/>
    <w:rsid w:val="00275353"/>
    <w:rsid w:val="002756F8"/>
    <w:rsid w:val="0028695C"/>
    <w:rsid w:val="002A0E21"/>
    <w:rsid w:val="002A20A0"/>
    <w:rsid w:val="002A31E3"/>
    <w:rsid w:val="002A3C2E"/>
    <w:rsid w:val="002B0E7F"/>
    <w:rsid w:val="002B3115"/>
    <w:rsid w:val="002B4706"/>
    <w:rsid w:val="002C30A9"/>
    <w:rsid w:val="002C7B61"/>
    <w:rsid w:val="002D37D2"/>
    <w:rsid w:val="002E1326"/>
    <w:rsid w:val="002E6B00"/>
    <w:rsid w:val="002E7916"/>
    <w:rsid w:val="002E7CB6"/>
    <w:rsid w:val="002F5103"/>
    <w:rsid w:val="00304024"/>
    <w:rsid w:val="00305B81"/>
    <w:rsid w:val="003110FE"/>
    <w:rsid w:val="0031783C"/>
    <w:rsid w:val="0033171B"/>
    <w:rsid w:val="00333953"/>
    <w:rsid w:val="00335C07"/>
    <w:rsid w:val="00343B67"/>
    <w:rsid w:val="003537E2"/>
    <w:rsid w:val="00353958"/>
    <w:rsid w:val="00354831"/>
    <w:rsid w:val="00385730"/>
    <w:rsid w:val="0039062D"/>
    <w:rsid w:val="003943F3"/>
    <w:rsid w:val="00394A3D"/>
    <w:rsid w:val="00396197"/>
    <w:rsid w:val="00396951"/>
    <w:rsid w:val="003A30B1"/>
    <w:rsid w:val="003A3893"/>
    <w:rsid w:val="003B4111"/>
    <w:rsid w:val="003B6429"/>
    <w:rsid w:val="003C165B"/>
    <w:rsid w:val="003D5FAA"/>
    <w:rsid w:val="004046CF"/>
    <w:rsid w:val="00406A0F"/>
    <w:rsid w:val="004153FB"/>
    <w:rsid w:val="00417BF1"/>
    <w:rsid w:val="00423BF9"/>
    <w:rsid w:val="0043002E"/>
    <w:rsid w:val="004316E3"/>
    <w:rsid w:val="0044638B"/>
    <w:rsid w:val="0045363A"/>
    <w:rsid w:val="00457C78"/>
    <w:rsid w:val="00465006"/>
    <w:rsid w:val="0047058D"/>
    <w:rsid w:val="00475099"/>
    <w:rsid w:val="00496C43"/>
    <w:rsid w:val="004A2EC9"/>
    <w:rsid w:val="004B1646"/>
    <w:rsid w:val="004C3DCE"/>
    <w:rsid w:val="00501198"/>
    <w:rsid w:val="00501B89"/>
    <w:rsid w:val="00511D7B"/>
    <w:rsid w:val="00515C5E"/>
    <w:rsid w:val="00516D9E"/>
    <w:rsid w:val="0052161D"/>
    <w:rsid w:val="00534E58"/>
    <w:rsid w:val="0054333E"/>
    <w:rsid w:val="00560643"/>
    <w:rsid w:val="00571B44"/>
    <w:rsid w:val="005813D1"/>
    <w:rsid w:val="005844E9"/>
    <w:rsid w:val="005D2CAE"/>
    <w:rsid w:val="005D5578"/>
    <w:rsid w:val="005D584A"/>
    <w:rsid w:val="005E6F8B"/>
    <w:rsid w:val="005E74E6"/>
    <w:rsid w:val="00612D34"/>
    <w:rsid w:val="00630620"/>
    <w:rsid w:val="0063294D"/>
    <w:rsid w:val="00632EBC"/>
    <w:rsid w:val="0063358A"/>
    <w:rsid w:val="00637C37"/>
    <w:rsid w:val="006505DC"/>
    <w:rsid w:val="0065172C"/>
    <w:rsid w:val="0066025F"/>
    <w:rsid w:val="00660E62"/>
    <w:rsid w:val="00663283"/>
    <w:rsid w:val="00666C15"/>
    <w:rsid w:val="00693F79"/>
    <w:rsid w:val="006B79D9"/>
    <w:rsid w:val="006D047E"/>
    <w:rsid w:val="006E60AC"/>
    <w:rsid w:val="006F02DB"/>
    <w:rsid w:val="006F3E68"/>
    <w:rsid w:val="00701ECB"/>
    <w:rsid w:val="00706B2E"/>
    <w:rsid w:val="00707630"/>
    <w:rsid w:val="00720731"/>
    <w:rsid w:val="007218C0"/>
    <w:rsid w:val="00730551"/>
    <w:rsid w:val="00734184"/>
    <w:rsid w:val="007605EE"/>
    <w:rsid w:val="007624C3"/>
    <w:rsid w:val="00762B3D"/>
    <w:rsid w:val="00775B7B"/>
    <w:rsid w:val="00777081"/>
    <w:rsid w:val="0077763F"/>
    <w:rsid w:val="007801B9"/>
    <w:rsid w:val="00786427"/>
    <w:rsid w:val="0079145D"/>
    <w:rsid w:val="0079454F"/>
    <w:rsid w:val="007B4F16"/>
    <w:rsid w:val="007B5C97"/>
    <w:rsid w:val="007B6BED"/>
    <w:rsid w:val="007C704A"/>
    <w:rsid w:val="008065FD"/>
    <w:rsid w:val="008066A9"/>
    <w:rsid w:val="008137FC"/>
    <w:rsid w:val="00833BF4"/>
    <w:rsid w:val="008468F9"/>
    <w:rsid w:val="00846D14"/>
    <w:rsid w:val="00851A3B"/>
    <w:rsid w:val="00871618"/>
    <w:rsid w:val="00877997"/>
    <w:rsid w:val="00883BF7"/>
    <w:rsid w:val="00897694"/>
    <w:rsid w:val="008A1490"/>
    <w:rsid w:val="008A3AB3"/>
    <w:rsid w:val="008B1BF2"/>
    <w:rsid w:val="008D13A7"/>
    <w:rsid w:val="008D6C96"/>
    <w:rsid w:val="008D7638"/>
    <w:rsid w:val="008E6A66"/>
    <w:rsid w:val="008F5B6A"/>
    <w:rsid w:val="0091352F"/>
    <w:rsid w:val="00922BDB"/>
    <w:rsid w:val="00922EB0"/>
    <w:rsid w:val="009326A8"/>
    <w:rsid w:val="009328A4"/>
    <w:rsid w:val="009349C4"/>
    <w:rsid w:val="00935A63"/>
    <w:rsid w:val="00941E72"/>
    <w:rsid w:val="00964D40"/>
    <w:rsid w:val="00967B23"/>
    <w:rsid w:val="00977F97"/>
    <w:rsid w:val="00981B34"/>
    <w:rsid w:val="00982096"/>
    <w:rsid w:val="00997526"/>
    <w:rsid w:val="009B154E"/>
    <w:rsid w:val="009B29F1"/>
    <w:rsid w:val="009B2E1A"/>
    <w:rsid w:val="009B4C0E"/>
    <w:rsid w:val="009C19AC"/>
    <w:rsid w:val="009C64C8"/>
    <w:rsid w:val="009D3505"/>
    <w:rsid w:val="009D390B"/>
    <w:rsid w:val="009D4177"/>
    <w:rsid w:val="009D682F"/>
    <w:rsid w:val="009D7504"/>
    <w:rsid w:val="009D784E"/>
    <w:rsid w:val="009D7D14"/>
    <w:rsid w:val="009F755E"/>
    <w:rsid w:val="00A03907"/>
    <w:rsid w:val="00A25743"/>
    <w:rsid w:val="00A3525E"/>
    <w:rsid w:val="00A414CC"/>
    <w:rsid w:val="00A43B76"/>
    <w:rsid w:val="00A50ECD"/>
    <w:rsid w:val="00A51A5A"/>
    <w:rsid w:val="00A52E96"/>
    <w:rsid w:val="00A55267"/>
    <w:rsid w:val="00A56754"/>
    <w:rsid w:val="00A61E5C"/>
    <w:rsid w:val="00A62647"/>
    <w:rsid w:val="00A72D82"/>
    <w:rsid w:val="00A74495"/>
    <w:rsid w:val="00A86EF1"/>
    <w:rsid w:val="00A95218"/>
    <w:rsid w:val="00AA5C41"/>
    <w:rsid w:val="00AE0765"/>
    <w:rsid w:val="00AE23D8"/>
    <w:rsid w:val="00AE76F0"/>
    <w:rsid w:val="00AE792E"/>
    <w:rsid w:val="00AF2BBF"/>
    <w:rsid w:val="00AF77F7"/>
    <w:rsid w:val="00B011AD"/>
    <w:rsid w:val="00B022E4"/>
    <w:rsid w:val="00B06698"/>
    <w:rsid w:val="00B07BEB"/>
    <w:rsid w:val="00B12839"/>
    <w:rsid w:val="00B1785D"/>
    <w:rsid w:val="00B27C90"/>
    <w:rsid w:val="00B27EB7"/>
    <w:rsid w:val="00B3447B"/>
    <w:rsid w:val="00B4130C"/>
    <w:rsid w:val="00B44906"/>
    <w:rsid w:val="00B47761"/>
    <w:rsid w:val="00B50E44"/>
    <w:rsid w:val="00B50FAA"/>
    <w:rsid w:val="00B60591"/>
    <w:rsid w:val="00B634AF"/>
    <w:rsid w:val="00B66C1D"/>
    <w:rsid w:val="00B678B9"/>
    <w:rsid w:val="00B70ABF"/>
    <w:rsid w:val="00B716A4"/>
    <w:rsid w:val="00B7488D"/>
    <w:rsid w:val="00B84E09"/>
    <w:rsid w:val="00B96E68"/>
    <w:rsid w:val="00BA563A"/>
    <w:rsid w:val="00BA6AB1"/>
    <w:rsid w:val="00BB2632"/>
    <w:rsid w:val="00BB6D66"/>
    <w:rsid w:val="00BD4A75"/>
    <w:rsid w:val="00BF0003"/>
    <w:rsid w:val="00BF1618"/>
    <w:rsid w:val="00BF1ABF"/>
    <w:rsid w:val="00BF3131"/>
    <w:rsid w:val="00BF3FDD"/>
    <w:rsid w:val="00C06C47"/>
    <w:rsid w:val="00C118EA"/>
    <w:rsid w:val="00C1374E"/>
    <w:rsid w:val="00C13E34"/>
    <w:rsid w:val="00C30051"/>
    <w:rsid w:val="00C374B5"/>
    <w:rsid w:val="00C431B6"/>
    <w:rsid w:val="00C433E0"/>
    <w:rsid w:val="00C463B8"/>
    <w:rsid w:val="00C46B67"/>
    <w:rsid w:val="00C52796"/>
    <w:rsid w:val="00C578B1"/>
    <w:rsid w:val="00C76FBF"/>
    <w:rsid w:val="00C7789D"/>
    <w:rsid w:val="00C82681"/>
    <w:rsid w:val="00C94B66"/>
    <w:rsid w:val="00CA0BDD"/>
    <w:rsid w:val="00CB03E3"/>
    <w:rsid w:val="00CB30D6"/>
    <w:rsid w:val="00CB5F17"/>
    <w:rsid w:val="00CD4CD2"/>
    <w:rsid w:val="00CE4072"/>
    <w:rsid w:val="00CE7131"/>
    <w:rsid w:val="00CF0BDD"/>
    <w:rsid w:val="00D01ECC"/>
    <w:rsid w:val="00D03526"/>
    <w:rsid w:val="00D05686"/>
    <w:rsid w:val="00D103BF"/>
    <w:rsid w:val="00D16980"/>
    <w:rsid w:val="00D17B28"/>
    <w:rsid w:val="00D22198"/>
    <w:rsid w:val="00D33726"/>
    <w:rsid w:val="00D36726"/>
    <w:rsid w:val="00D44669"/>
    <w:rsid w:val="00D455CD"/>
    <w:rsid w:val="00D46316"/>
    <w:rsid w:val="00D62765"/>
    <w:rsid w:val="00D65B7F"/>
    <w:rsid w:val="00D7088B"/>
    <w:rsid w:val="00D86D56"/>
    <w:rsid w:val="00DB1DD7"/>
    <w:rsid w:val="00DB2486"/>
    <w:rsid w:val="00DE1CD9"/>
    <w:rsid w:val="00E12CC5"/>
    <w:rsid w:val="00E2221B"/>
    <w:rsid w:val="00E22B91"/>
    <w:rsid w:val="00E25BF4"/>
    <w:rsid w:val="00E36010"/>
    <w:rsid w:val="00E477C6"/>
    <w:rsid w:val="00E607E1"/>
    <w:rsid w:val="00E67545"/>
    <w:rsid w:val="00E816C2"/>
    <w:rsid w:val="00E95AFC"/>
    <w:rsid w:val="00EA4A92"/>
    <w:rsid w:val="00EA57BD"/>
    <w:rsid w:val="00EC135A"/>
    <w:rsid w:val="00EC1E50"/>
    <w:rsid w:val="00EC3C21"/>
    <w:rsid w:val="00EC65EF"/>
    <w:rsid w:val="00ED142E"/>
    <w:rsid w:val="00EE014E"/>
    <w:rsid w:val="00EE5A27"/>
    <w:rsid w:val="00F03C7B"/>
    <w:rsid w:val="00F07363"/>
    <w:rsid w:val="00F1751D"/>
    <w:rsid w:val="00F219C8"/>
    <w:rsid w:val="00F2248D"/>
    <w:rsid w:val="00F415E5"/>
    <w:rsid w:val="00F43D31"/>
    <w:rsid w:val="00F64A26"/>
    <w:rsid w:val="00F90851"/>
    <w:rsid w:val="00F94B4D"/>
    <w:rsid w:val="00F9593B"/>
    <w:rsid w:val="00F96124"/>
    <w:rsid w:val="00FB3D41"/>
    <w:rsid w:val="00FB4BAF"/>
    <w:rsid w:val="00FB711B"/>
    <w:rsid w:val="00FC02DC"/>
    <w:rsid w:val="00FC04D0"/>
    <w:rsid w:val="00FC0EF2"/>
    <w:rsid w:val="00FC1A88"/>
    <w:rsid w:val="00FE3240"/>
    <w:rsid w:val="00FE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6D1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6D1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693F79"/>
    <w:pPr>
      <w:widowControl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93F79"/>
    <w:rPr>
      <w:snapToGrid w:val="0"/>
    </w:rPr>
  </w:style>
  <w:style w:type="paragraph" w:styleId="ListParagraph">
    <w:name w:val="List Paragraph"/>
    <w:basedOn w:val="Normal"/>
    <w:uiPriority w:val="99"/>
    <w:qFormat/>
    <w:rsid w:val="00F1751D"/>
    <w:pPr>
      <w:ind w:left="708"/>
    </w:pPr>
  </w:style>
  <w:style w:type="paragraph" w:customStyle="1" w:styleId="a1">
    <w:name w:val="Знак Знак"/>
    <w:basedOn w:val="Normal"/>
    <w:next w:val="Normal"/>
    <w:uiPriority w:val="99"/>
    <w:semiHidden/>
    <w:rsid w:val="001301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0">
    <w:name w:val="30"/>
    <w:basedOn w:val="Normal"/>
    <w:uiPriority w:val="99"/>
    <w:rsid w:val="00871618"/>
    <w:pPr>
      <w:spacing w:before="100" w:beforeAutospacing="1" w:after="100" w:afterAutospacing="1"/>
    </w:pPr>
  </w:style>
  <w:style w:type="paragraph" w:customStyle="1" w:styleId="consplusnormal0">
    <w:name w:val="consplusnormal0"/>
    <w:basedOn w:val="Normal"/>
    <w:uiPriority w:val="99"/>
    <w:rsid w:val="008716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335C07"/>
  </w:style>
  <w:style w:type="character" w:customStyle="1" w:styleId="Bodytext4">
    <w:name w:val="Body text (4)_"/>
    <w:link w:val="Bodytext40"/>
    <w:uiPriority w:val="99"/>
    <w:locked/>
    <w:rsid w:val="00103B4C"/>
    <w:rPr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uiPriority w:val="99"/>
    <w:rsid w:val="00103B4C"/>
    <w:pPr>
      <w:shd w:val="clear" w:color="auto" w:fill="FFFFFF"/>
      <w:spacing w:before="300" w:line="322" w:lineRule="exact"/>
      <w:jc w:val="center"/>
    </w:pPr>
    <w:rPr>
      <w:sz w:val="27"/>
      <w:szCs w:val="27"/>
    </w:rPr>
  </w:style>
  <w:style w:type="character" w:customStyle="1" w:styleId="Bodytext6">
    <w:name w:val="Body text (6)_"/>
    <w:link w:val="Bodytext60"/>
    <w:uiPriority w:val="99"/>
    <w:locked/>
    <w:rsid w:val="00186D1D"/>
    <w:rPr>
      <w:sz w:val="26"/>
      <w:szCs w:val="26"/>
      <w:shd w:val="clear" w:color="auto" w:fill="FFFFFF"/>
    </w:rPr>
  </w:style>
  <w:style w:type="character" w:customStyle="1" w:styleId="Bodytext0">
    <w:name w:val="Body text_"/>
    <w:link w:val="Bodytext1"/>
    <w:uiPriority w:val="99"/>
    <w:locked/>
    <w:rsid w:val="00186D1D"/>
    <w:rPr>
      <w:sz w:val="26"/>
      <w:szCs w:val="26"/>
      <w:shd w:val="clear" w:color="auto" w:fill="FFFFFF"/>
    </w:rPr>
  </w:style>
  <w:style w:type="character" w:customStyle="1" w:styleId="Bodytext5">
    <w:name w:val="Body text (5)_"/>
    <w:link w:val="Bodytext50"/>
    <w:uiPriority w:val="99"/>
    <w:locked/>
    <w:rsid w:val="00186D1D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uiPriority w:val="99"/>
    <w:rsid w:val="00186D1D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Bodytext1">
    <w:name w:val="Body text"/>
    <w:basedOn w:val="Normal"/>
    <w:link w:val="Bodytext0"/>
    <w:uiPriority w:val="99"/>
    <w:rsid w:val="00186D1D"/>
    <w:pPr>
      <w:shd w:val="clear" w:color="auto" w:fill="FFFFFF"/>
      <w:spacing w:before="300" w:after="300" w:line="322" w:lineRule="exact"/>
    </w:pPr>
    <w:rPr>
      <w:sz w:val="26"/>
      <w:szCs w:val="26"/>
    </w:rPr>
  </w:style>
  <w:style w:type="paragraph" w:customStyle="1" w:styleId="Bodytext50">
    <w:name w:val="Body text (5)"/>
    <w:basedOn w:val="Normal"/>
    <w:link w:val="Bodytext5"/>
    <w:uiPriority w:val="99"/>
    <w:rsid w:val="00186D1D"/>
    <w:pPr>
      <w:shd w:val="clear" w:color="auto" w:fill="FFFFFF"/>
      <w:spacing w:after="600" w:line="322" w:lineRule="exact"/>
      <w:ind w:firstLine="6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83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400</Words>
  <Characters>2282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8</cp:revision>
  <cp:lastPrinted>2015-06-10T11:11:00Z</cp:lastPrinted>
  <dcterms:created xsi:type="dcterms:W3CDTF">2015-05-28T07:36:00Z</dcterms:created>
  <dcterms:modified xsi:type="dcterms:W3CDTF">2015-06-10T11:11:00Z</dcterms:modified>
</cp:coreProperties>
</file>