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36" w:rsidRPr="00320C20" w:rsidRDefault="00263936" w:rsidP="008F5B6A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320C20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263936" w:rsidRDefault="00263936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263936" w:rsidRDefault="00263936" w:rsidP="008F5B6A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263936" w:rsidRDefault="00263936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263936" w:rsidRDefault="00263936" w:rsidP="008F5B6A">
      <w:pPr>
        <w:rPr>
          <w:sz w:val="28"/>
          <w:szCs w:val="28"/>
        </w:rPr>
      </w:pPr>
    </w:p>
    <w:p w:rsidR="00263936" w:rsidRDefault="00263936" w:rsidP="00B17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263936" w:rsidRDefault="00263936" w:rsidP="00B1785D">
      <w:pPr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263936">
        <w:tc>
          <w:tcPr>
            <w:tcW w:w="4818" w:type="dxa"/>
          </w:tcPr>
          <w:p w:rsidR="00263936" w:rsidRDefault="00263936" w:rsidP="00320C20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«11»июня 2015 г.</w:t>
            </w:r>
          </w:p>
        </w:tc>
        <w:tc>
          <w:tcPr>
            <w:tcW w:w="4818" w:type="dxa"/>
          </w:tcPr>
          <w:p w:rsidR="00263936" w:rsidRDefault="00263936" w:rsidP="00320C20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№55</w:t>
            </w:r>
          </w:p>
        </w:tc>
      </w:tr>
    </w:tbl>
    <w:p w:rsidR="00263936" w:rsidRDefault="00263936" w:rsidP="00B1785D">
      <w:pPr>
        <w:spacing w:line="240" w:lineRule="exact"/>
        <w:ind w:right="3968"/>
        <w:jc w:val="both"/>
        <w:rPr>
          <w:b/>
          <w:bCs/>
          <w:color w:val="000000"/>
          <w:sz w:val="16"/>
          <w:szCs w:val="16"/>
        </w:rPr>
      </w:pPr>
    </w:p>
    <w:p w:rsidR="00263936" w:rsidRDefault="00263936" w:rsidP="00B1785D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«О проекте </w:t>
      </w:r>
      <w:r>
        <w:rPr>
          <w:color w:val="000000"/>
        </w:rPr>
        <w:t>п</w:t>
      </w:r>
      <w:r w:rsidRPr="00B1785D">
        <w:rPr>
          <w:color w:val="000000"/>
        </w:rPr>
        <w:t xml:space="preserve">остановления администрации </w:t>
      </w:r>
      <w:r>
        <w:rPr>
          <w:color w:val="000000"/>
        </w:rPr>
        <w:t>Торгунского</w:t>
      </w:r>
      <w:r w:rsidRPr="00B1785D">
        <w:rPr>
          <w:color w:val="000000"/>
        </w:rPr>
        <w:t xml:space="preserve"> сельского поселения 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17.09.2013 №82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</w:t>
      </w:r>
      <w:r w:rsidRPr="009A20A2">
        <w:t xml:space="preserve">редоставление </w:t>
      </w:r>
      <w:r>
        <w:t>информации о порядке предоставления жилищно-коммунальных услуг населению</w:t>
      </w:r>
      <w:r w:rsidRPr="00DE5C7F">
        <w:rPr>
          <w:color w:val="000000"/>
        </w:rPr>
        <w:t>»</w:t>
      </w:r>
    </w:p>
    <w:p w:rsidR="00263936" w:rsidRDefault="00263936" w:rsidP="00B1785D">
      <w:pPr>
        <w:spacing w:line="240" w:lineRule="exact"/>
        <w:ind w:right="3968"/>
        <w:jc w:val="both"/>
        <w:rPr>
          <w:color w:val="000000"/>
        </w:rPr>
      </w:pPr>
    </w:p>
    <w:p w:rsidR="00263936" w:rsidRDefault="00263936" w:rsidP="00B1785D">
      <w:pPr>
        <w:jc w:val="both"/>
      </w:pPr>
    </w:p>
    <w:p w:rsidR="00263936" w:rsidRDefault="00263936" w:rsidP="00B1785D">
      <w:pPr>
        <w:autoSpaceDE w:val="0"/>
        <w:ind w:firstLine="540"/>
        <w:jc w:val="both"/>
      </w:pPr>
      <w:r>
        <w:t>В соответствии с Федеральным законом от 27.07.2010 № 210-ФЗ «Об организации предоставления государственных и муниципальных услуг», Администрация Торгунского сельского поселения</w:t>
      </w:r>
    </w:p>
    <w:p w:rsidR="00263936" w:rsidRDefault="00263936" w:rsidP="00B1785D">
      <w:pPr>
        <w:autoSpaceDE w:val="0"/>
        <w:ind w:firstLine="540"/>
        <w:jc w:val="both"/>
      </w:pPr>
    </w:p>
    <w:p w:rsidR="00263936" w:rsidRDefault="00263936" w:rsidP="007B5C97">
      <w:pPr>
        <w:autoSpaceDE w:val="0"/>
        <w:ind w:firstLine="540"/>
        <w:jc w:val="center"/>
        <w:rPr>
          <w:spacing w:val="80"/>
        </w:rPr>
      </w:pPr>
      <w:r>
        <w:t>ПОСТАНОВЛЯЕТ</w:t>
      </w:r>
      <w:r>
        <w:rPr>
          <w:spacing w:val="80"/>
        </w:rPr>
        <w:t>:</w:t>
      </w:r>
    </w:p>
    <w:p w:rsidR="00263936" w:rsidRDefault="00263936" w:rsidP="00674AC1">
      <w:pPr>
        <w:autoSpaceDE w:val="0"/>
        <w:ind w:firstLine="567"/>
        <w:jc w:val="center"/>
      </w:pPr>
    </w:p>
    <w:p w:rsidR="00263936" w:rsidRPr="00674AC1" w:rsidRDefault="00263936" w:rsidP="00445BDB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color w:val="000000"/>
        </w:rPr>
      </w:pPr>
      <w:r w:rsidRPr="00674AC1">
        <w:t xml:space="preserve">Утвердить проект постановления администрации </w:t>
      </w:r>
      <w:r>
        <w:t>Торгунского</w:t>
      </w:r>
      <w:r w:rsidRPr="00674AC1">
        <w:t xml:space="preserve"> сельского поселения 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 сельского поселения от 17</w:t>
      </w:r>
      <w:r w:rsidRPr="003933D5">
        <w:rPr>
          <w:color w:val="000000"/>
        </w:rPr>
        <w:t>.09.2013 №</w:t>
      </w:r>
      <w:r>
        <w:rPr>
          <w:color w:val="000000"/>
        </w:rPr>
        <w:t>82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</w:t>
      </w:r>
      <w:r w:rsidRPr="0096106B">
        <w:t>«</w:t>
      </w:r>
      <w:r w:rsidRPr="00445BDB">
        <w:t>Предоставление информации о порядке предоставления жилищно-коммунальных услуг населению</w:t>
      </w:r>
      <w:r w:rsidRPr="00674AC1">
        <w:rPr>
          <w:color w:val="000000"/>
        </w:rPr>
        <w:t>» согласно приложению.</w:t>
      </w:r>
    </w:p>
    <w:p w:rsidR="00263936" w:rsidRDefault="00263936" w:rsidP="00445BDB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 xml:space="preserve">Проект </w:t>
      </w:r>
      <w:r w:rsidRPr="00674AC1">
        <w:t xml:space="preserve">постановления администрации </w:t>
      </w:r>
      <w:r>
        <w:t xml:space="preserve">Торгунского </w:t>
      </w:r>
      <w:r w:rsidRPr="00674AC1">
        <w:t>сельского поселения 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</w:t>
      </w:r>
      <w:r w:rsidRPr="00674AC1">
        <w:rPr>
          <w:color w:val="000000"/>
        </w:rPr>
        <w:t xml:space="preserve"> сельского поселения от </w:t>
      </w:r>
      <w:r>
        <w:rPr>
          <w:color w:val="000000"/>
        </w:rPr>
        <w:t>17</w:t>
      </w:r>
      <w:r w:rsidRPr="003933D5">
        <w:rPr>
          <w:color w:val="000000"/>
        </w:rPr>
        <w:t>.09.2013 №</w:t>
      </w:r>
      <w:r>
        <w:rPr>
          <w:color w:val="000000"/>
        </w:rPr>
        <w:t>82</w:t>
      </w:r>
      <w:r w:rsidRPr="003933D5">
        <w:rPr>
          <w:color w:val="000000"/>
        </w:rPr>
        <w:t xml:space="preserve"> </w:t>
      </w:r>
      <w:r w:rsidRPr="00674AC1">
        <w:rPr>
          <w:color w:val="000000"/>
        </w:rPr>
        <w:t xml:space="preserve">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</w:t>
      </w:r>
      <w:r w:rsidRPr="0096106B">
        <w:t>«</w:t>
      </w:r>
      <w:r w:rsidRPr="00445BDB">
        <w:t>Предоставление информации о порядке предоставления жилищно-коммунальных услуг населению</w:t>
      </w:r>
      <w:r>
        <w:rPr>
          <w:color w:val="000000"/>
        </w:rPr>
        <w:t>»</w:t>
      </w:r>
      <w:r>
        <w:rPr>
          <w:color w:val="000000"/>
          <w:spacing w:val="5"/>
        </w:rPr>
        <w:t xml:space="preserve">, утвержденного настоящим постановлением, </w:t>
      </w:r>
      <w:r>
        <w:rPr>
          <w:spacing w:val="5"/>
        </w:rPr>
        <w:t>разместить в сети Интернет на сайте Торгунского сельского поселения Старополтавского муниципального района.</w:t>
      </w:r>
    </w:p>
    <w:p w:rsidR="00263936" w:rsidRDefault="00263936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>Ответственность за исполнение  данного  постановления  возложить на специалиста Администрации  Торгунского сельского поселения Кумурзинову А.Т.</w:t>
      </w:r>
    </w:p>
    <w:p w:rsidR="00263936" w:rsidRDefault="00263936" w:rsidP="008F5B6A">
      <w:pPr>
        <w:jc w:val="right"/>
        <w:rPr>
          <w:b/>
          <w:bCs/>
        </w:rPr>
      </w:pPr>
    </w:p>
    <w:p w:rsidR="00263936" w:rsidRDefault="00263936" w:rsidP="008F5B6A">
      <w:pPr>
        <w:jc w:val="right"/>
        <w:rPr>
          <w:b/>
          <w:bCs/>
        </w:rPr>
      </w:pPr>
    </w:p>
    <w:p w:rsidR="00263936" w:rsidRDefault="00263936" w:rsidP="008F5B6A">
      <w:pPr>
        <w:rPr>
          <w:b/>
          <w:bCs/>
        </w:rPr>
      </w:pPr>
      <w:r>
        <w:rPr>
          <w:b/>
          <w:bCs/>
        </w:rPr>
        <w:t>Глава Торгунского</w:t>
      </w:r>
    </w:p>
    <w:p w:rsidR="00263936" w:rsidRDefault="00263936" w:rsidP="008F5B6A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И.Б Шавленов</w:t>
      </w:r>
    </w:p>
    <w:p w:rsidR="00263936" w:rsidRDefault="00263936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263936" w:rsidRDefault="00263936" w:rsidP="006D75B7"/>
    <w:p w:rsidR="00263936" w:rsidRDefault="00263936" w:rsidP="006D75B7"/>
    <w:p w:rsidR="00263936" w:rsidRDefault="00263936" w:rsidP="006D75B7"/>
    <w:p w:rsidR="00263936" w:rsidRPr="006D75B7" w:rsidRDefault="00263936" w:rsidP="006D75B7"/>
    <w:p w:rsidR="00263936" w:rsidRDefault="00263936" w:rsidP="00C65997"/>
    <w:p w:rsidR="00263936" w:rsidRPr="00C65997" w:rsidRDefault="00263936" w:rsidP="00C65997"/>
    <w:p w:rsidR="00263936" w:rsidRDefault="00263936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  <w:t>Утвержден</w:t>
      </w:r>
    </w:p>
    <w:p w:rsidR="00263936" w:rsidRDefault="00263936" w:rsidP="00B1785D">
      <w:pPr>
        <w:jc w:val="right"/>
      </w:pPr>
      <w:r>
        <w:t>Постановлением администрации</w:t>
      </w:r>
    </w:p>
    <w:p w:rsidR="00263936" w:rsidRDefault="00263936" w:rsidP="00B1785D">
      <w:pPr>
        <w:jc w:val="right"/>
      </w:pPr>
      <w:r>
        <w:t>Торгунского сельского поселения</w:t>
      </w:r>
    </w:p>
    <w:p w:rsidR="00263936" w:rsidRDefault="00263936" w:rsidP="00B1785D">
      <w:pPr>
        <w:jc w:val="right"/>
      </w:pPr>
      <w:r>
        <w:t>от 11.06. 2015г. №55</w:t>
      </w:r>
    </w:p>
    <w:p w:rsidR="00263936" w:rsidRDefault="00263936" w:rsidP="00B1785D"/>
    <w:p w:rsidR="00263936" w:rsidRPr="00C65997" w:rsidRDefault="00263936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</w:pPr>
      <w:r w:rsidRPr="00C65997">
        <w:rPr>
          <w:rFonts w:ascii="Times New Roman" w:hAnsi="Times New Roman" w:cs="Times New Roman"/>
          <w:b w:val="0"/>
          <w:bCs w:val="0"/>
          <w:spacing w:val="80"/>
          <w:sz w:val="28"/>
          <w:szCs w:val="28"/>
        </w:rPr>
        <w:t>АДМИНИСТРАЦИЯ</w:t>
      </w:r>
    </w:p>
    <w:p w:rsidR="00263936" w:rsidRDefault="00263936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Торгунского сельского поселения </w:t>
      </w:r>
    </w:p>
    <w:p w:rsidR="00263936" w:rsidRDefault="00263936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263936" w:rsidRDefault="00263936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263936" w:rsidRDefault="00263936" w:rsidP="00001FC7">
      <w:pPr>
        <w:rPr>
          <w:sz w:val="28"/>
          <w:szCs w:val="28"/>
        </w:rPr>
      </w:pPr>
    </w:p>
    <w:p w:rsidR="00263936" w:rsidRPr="00001FC7" w:rsidRDefault="00263936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63936" w:rsidRPr="00001FC7" w:rsidRDefault="00263936" w:rsidP="00001FC7">
      <w:pPr>
        <w:pStyle w:val="Header"/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263936" w:rsidRPr="00001FC7">
        <w:trPr>
          <w:trHeight w:val="95"/>
        </w:trPr>
        <w:tc>
          <w:tcPr>
            <w:tcW w:w="7479" w:type="dxa"/>
          </w:tcPr>
          <w:p w:rsidR="00263936" w:rsidRPr="00001FC7" w:rsidRDefault="00263936" w:rsidP="00BE6F8F">
            <w:pPr>
              <w:snapToGrid w:val="0"/>
            </w:pPr>
            <w:r w:rsidRPr="00001FC7">
              <w:t>от « ______ » ______________________ 201</w:t>
            </w:r>
            <w:r>
              <w:t>5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263936" w:rsidRPr="00001FC7" w:rsidRDefault="00263936" w:rsidP="00D05686">
            <w:pPr>
              <w:snapToGrid w:val="0"/>
              <w:jc w:val="right"/>
            </w:pPr>
            <w:r w:rsidRPr="00001FC7">
              <w:t>№ ___________</w:t>
            </w:r>
          </w:p>
        </w:tc>
      </w:tr>
    </w:tbl>
    <w:p w:rsidR="00263936" w:rsidRDefault="00263936" w:rsidP="007B5C97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 </w:t>
      </w:r>
      <w:r w:rsidRPr="00674AC1">
        <w:t>«</w:t>
      </w:r>
      <w:r w:rsidRPr="00674AC1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</w:t>
      </w:r>
      <w:r w:rsidRPr="00674AC1">
        <w:rPr>
          <w:color w:val="000000"/>
        </w:rPr>
        <w:t xml:space="preserve"> сельского поселения </w:t>
      </w:r>
      <w:r>
        <w:rPr>
          <w:color w:val="000000"/>
        </w:rPr>
        <w:t>от 17</w:t>
      </w:r>
      <w:r w:rsidRPr="003933D5">
        <w:rPr>
          <w:color w:val="000000"/>
        </w:rPr>
        <w:t>.09.2013 №</w:t>
      </w:r>
      <w:r>
        <w:rPr>
          <w:color w:val="000000"/>
        </w:rPr>
        <w:t xml:space="preserve">82 </w:t>
      </w:r>
      <w:r w:rsidRPr="00674AC1">
        <w:rPr>
          <w:color w:val="000000"/>
        </w:rPr>
        <w:t>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 w:rsidRPr="00445BDB">
        <w:t>Предоставление информации о порядке предоставления жилищно-коммунальных услуг населению</w:t>
      </w:r>
      <w:r w:rsidRPr="00674AC1">
        <w:rPr>
          <w:color w:val="000000"/>
        </w:rPr>
        <w:t>»</w:t>
      </w:r>
    </w:p>
    <w:p w:rsidR="00263936" w:rsidRPr="00001FC7" w:rsidRDefault="00263936" w:rsidP="00001FC7">
      <w:pPr>
        <w:jc w:val="center"/>
      </w:pPr>
    </w:p>
    <w:p w:rsidR="00263936" w:rsidRPr="00001FC7" w:rsidRDefault="00263936" w:rsidP="00F11FF9">
      <w:pPr>
        <w:spacing w:line="240" w:lineRule="exact"/>
        <w:ind w:right="-1" w:firstLine="567"/>
        <w:jc w:val="both"/>
      </w:pPr>
      <w:r w:rsidRPr="00001FC7">
        <w:t>В целях прив</w:t>
      </w:r>
      <w:r>
        <w:t>е</w:t>
      </w:r>
      <w:r w:rsidRPr="00001FC7">
        <w:t xml:space="preserve">дения Административного регламента </w:t>
      </w:r>
      <w:r>
        <w:rPr>
          <w:color w:val="000000"/>
        </w:rPr>
        <w:t>предоставления</w:t>
      </w:r>
      <w:r w:rsidRPr="00001FC7">
        <w:rPr>
          <w:color w:val="000000"/>
        </w:rPr>
        <w:t xml:space="preserve"> муниципальной услуги </w:t>
      </w:r>
      <w:r w:rsidRPr="00674AC1">
        <w:rPr>
          <w:color w:val="000000"/>
        </w:rPr>
        <w:t>«</w:t>
      </w:r>
      <w:r w:rsidRPr="00445BDB">
        <w:t>Предоставление информации о порядке предоставления жилищно-коммунальных услуг населению</w:t>
      </w:r>
      <w:r w:rsidRPr="00674AC1">
        <w:rPr>
          <w:color w:val="000000"/>
        </w:rPr>
        <w:t>»</w:t>
      </w:r>
      <w:r w:rsidRPr="00001FC7">
        <w:rPr>
          <w:color w:val="000000"/>
        </w:rPr>
        <w:t xml:space="preserve">, утвержденного постановлением администрации </w:t>
      </w:r>
      <w:r>
        <w:rPr>
          <w:color w:val="000000"/>
        </w:rPr>
        <w:t>Торгунского</w:t>
      </w:r>
      <w:r w:rsidRPr="00001FC7">
        <w:rPr>
          <w:color w:val="000000"/>
        </w:rPr>
        <w:t xml:space="preserve"> сельского поселения Старополтавского муниципального района Волгоградской области </w:t>
      </w:r>
      <w:r>
        <w:rPr>
          <w:color w:val="000000"/>
        </w:rPr>
        <w:t>от 17</w:t>
      </w:r>
      <w:r w:rsidRPr="003933D5">
        <w:rPr>
          <w:color w:val="000000"/>
        </w:rPr>
        <w:t>.09.2013 №</w:t>
      </w:r>
      <w:r>
        <w:rPr>
          <w:color w:val="000000"/>
        </w:rPr>
        <w:t>82</w:t>
      </w:r>
      <w:r w:rsidRPr="003933D5">
        <w:rPr>
          <w:color w:val="000000"/>
        </w:rPr>
        <w:t xml:space="preserve"> </w:t>
      </w:r>
      <w:r w:rsidRPr="00001FC7">
        <w:rPr>
          <w:color w:val="000000"/>
        </w:rPr>
        <w:t xml:space="preserve"> (далее – Регламент) в соответствие с действующим законодательством</w:t>
      </w:r>
      <w:r w:rsidRPr="00001FC7">
        <w:t>,</w:t>
      </w:r>
    </w:p>
    <w:p w:rsidR="00263936" w:rsidRPr="00001FC7" w:rsidRDefault="00263936" w:rsidP="00001FC7">
      <w:pPr>
        <w:ind w:firstLine="720"/>
        <w:jc w:val="both"/>
      </w:pPr>
    </w:p>
    <w:p w:rsidR="00263936" w:rsidRPr="00001FC7" w:rsidRDefault="00263936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263936" w:rsidRPr="00001FC7" w:rsidRDefault="00263936" w:rsidP="00001FC7">
      <w:pPr>
        <w:ind w:left="2832" w:firstLine="708"/>
      </w:pPr>
    </w:p>
    <w:p w:rsidR="00263936" w:rsidRPr="00D560E5" w:rsidRDefault="00263936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  <w:r w:rsidRPr="00D560E5">
        <w:t>1. Внести в Регламент следующ</w:t>
      </w:r>
      <w:r>
        <w:t>и</w:t>
      </w:r>
      <w:r w:rsidRPr="00D560E5">
        <w:t>е изменени</w:t>
      </w:r>
      <w:r>
        <w:t>я и дополнения</w:t>
      </w:r>
      <w:r w:rsidRPr="00D560E5">
        <w:t>:</w:t>
      </w:r>
    </w:p>
    <w:p w:rsidR="00263936" w:rsidRDefault="00263936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1.1. Подпункт 1 пункта 10 раздела 2 изложить в редакции:</w:t>
      </w:r>
    </w:p>
    <w:p w:rsidR="00263936" w:rsidRDefault="00263936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«1. 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15 минут».</w:t>
      </w:r>
    </w:p>
    <w:p w:rsidR="00263936" w:rsidRPr="008E6A66" w:rsidRDefault="00263936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 xml:space="preserve">Торгунского </w:t>
      </w:r>
      <w:r w:rsidRPr="00001FC7">
        <w:rPr>
          <w:spacing w:val="5"/>
        </w:rPr>
        <w:t>сельского поселения Старополтавского муниципального района.</w:t>
      </w:r>
    </w:p>
    <w:p w:rsidR="00263936" w:rsidRDefault="00263936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Ответственность за исполнение  данного  постановления  возложить </w:t>
      </w:r>
      <w:r>
        <w:rPr>
          <w:spacing w:val="5"/>
        </w:rPr>
        <w:t xml:space="preserve">на </w:t>
      </w:r>
      <w:r w:rsidRPr="00001FC7">
        <w:rPr>
          <w:spacing w:val="5"/>
        </w:rPr>
        <w:t xml:space="preserve">специалиста Администрации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</w:t>
      </w:r>
      <w:r>
        <w:rPr>
          <w:spacing w:val="5"/>
        </w:rPr>
        <w:t>Кумурзинову А.Т..</w:t>
      </w:r>
    </w:p>
    <w:p w:rsidR="00263936" w:rsidRDefault="00263936" w:rsidP="008E6A66">
      <w:pPr>
        <w:jc w:val="both"/>
        <w:rPr>
          <w:spacing w:val="5"/>
        </w:rPr>
      </w:pPr>
    </w:p>
    <w:p w:rsidR="00263936" w:rsidRDefault="00263936" w:rsidP="00001FC7">
      <w:pPr>
        <w:jc w:val="right"/>
        <w:rPr>
          <w:b/>
          <w:bCs/>
        </w:rPr>
      </w:pPr>
    </w:p>
    <w:p w:rsidR="00263936" w:rsidRDefault="00263936" w:rsidP="003365B8">
      <w:pPr>
        <w:rPr>
          <w:b/>
          <w:bCs/>
        </w:rPr>
      </w:pPr>
      <w:r>
        <w:rPr>
          <w:b/>
          <w:bCs/>
        </w:rPr>
        <w:t>Глава Торгунского</w:t>
      </w:r>
    </w:p>
    <w:p w:rsidR="00263936" w:rsidRDefault="00263936" w:rsidP="00BE6F8F"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И.Б.Шавленов</w:t>
      </w:r>
    </w:p>
    <w:p w:rsidR="00263936" w:rsidRDefault="00263936" w:rsidP="002A20A0">
      <w:pPr>
        <w:jc w:val="right"/>
      </w:pPr>
    </w:p>
    <w:p w:rsidR="00263936" w:rsidRDefault="00263936" w:rsidP="002A20A0">
      <w:pPr>
        <w:jc w:val="right"/>
      </w:pPr>
    </w:p>
    <w:p w:rsidR="00263936" w:rsidRDefault="00263936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263936" w:rsidRDefault="00263936" w:rsidP="002A20A0">
      <w:pPr>
        <w:jc w:val="right"/>
        <w:rPr>
          <w:color w:val="000000"/>
        </w:rPr>
      </w:pPr>
    </w:p>
    <w:p w:rsidR="00263936" w:rsidRDefault="00263936" w:rsidP="002A20A0">
      <w:pPr>
        <w:jc w:val="right"/>
        <w:rPr>
          <w:color w:val="000000"/>
        </w:rPr>
      </w:pPr>
    </w:p>
    <w:p w:rsidR="00263936" w:rsidRDefault="00263936" w:rsidP="002A20A0">
      <w:pPr>
        <w:jc w:val="right"/>
        <w:rPr>
          <w:color w:val="000000"/>
        </w:rPr>
      </w:pPr>
    </w:p>
    <w:sectPr w:rsidR="00263936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5267E"/>
    <w:rsid w:val="00263936"/>
    <w:rsid w:val="00263A9A"/>
    <w:rsid w:val="002701B2"/>
    <w:rsid w:val="00275353"/>
    <w:rsid w:val="0028695C"/>
    <w:rsid w:val="002A20A0"/>
    <w:rsid w:val="002A31E3"/>
    <w:rsid w:val="002A3CE4"/>
    <w:rsid w:val="002B3115"/>
    <w:rsid w:val="002B41CD"/>
    <w:rsid w:val="002B4706"/>
    <w:rsid w:val="002D4C3F"/>
    <w:rsid w:val="002E6B00"/>
    <w:rsid w:val="00305B81"/>
    <w:rsid w:val="003110FE"/>
    <w:rsid w:val="0031783C"/>
    <w:rsid w:val="00320C20"/>
    <w:rsid w:val="003365B8"/>
    <w:rsid w:val="00343B67"/>
    <w:rsid w:val="00354831"/>
    <w:rsid w:val="00385730"/>
    <w:rsid w:val="003933D5"/>
    <w:rsid w:val="00396951"/>
    <w:rsid w:val="003A7C0F"/>
    <w:rsid w:val="003B74EC"/>
    <w:rsid w:val="003C165B"/>
    <w:rsid w:val="004046CF"/>
    <w:rsid w:val="00417BF1"/>
    <w:rsid w:val="00423BF9"/>
    <w:rsid w:val="0043002E"/>
    <w:rsid w:val="00445BDB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30620"/>
    <w:rsid w:val="0063294D"/>
    <w:rsid w:val="00632EBC"/>
    <w:rsid w:val="00666C15"/>
    <w:rsid w:val="00674AC1"/>
    <w:rsid w:val="006B79D9"/>
    <w:rsid w:val="006D047E"/>
    <w:rsid w:val="006D75B7"/>
    <w:rsid w:val="006E60AC"/>
    <w:rsid w:val="006F22E8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462AD"/>
    <w:rsid w:val="00850106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6106B"/>
    <w:rsid w:val="00966843"/>
    <w:rsid w:val="00967CED"/>
    <w:rsid w:val="00975DC3"/>
    <w:rsid w:val="00981B34"/>
    <w:rsid w:val="00982096"/>
    <w:rsid w:val="00997526"/>
    <w:rsid w:val="009A20A2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78E8"/>
    <w:rsid w:val="00C118EA"/>
    <w:rsid w:val="00C30051"/>
    <w:rsid w:val="00C52796"/>
    <w:rsid w:val="00C62F97"/>
    <w:rsid w:val="00C65997"/>
    <w:rsid w:val="00C75AC1"/>
    <w:rsid w:val="00C82681"/>
    <w:rsid w:val="00C82C86"/>
    <w:rsid w:val="00CA0BDD"/>
    <w:rsid w:val="00CD62D1"/>
    <w:rsid w:val="00CE7131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95FBA"/>
    <w:rsid w:val="00EC135A"/>
    <w:rsid w:val="00EC65EF"/>
    <w:rsid w:val="00ED550B"/>
    <w:rsid w:val="00F11FF9"/>
    <w:rsid w:val="00F2039B"/>
    <w:rsid w:val="00F219C8"/>
    <w:rsid w:val="00F64A26"/>
    <w:rsid w:val="00F83BFD"/>
    <w:rsid w:val="00F94B4D"/>
    <w:rsid w:val="00F96124"/>
    <w:rsid w:val="00FB1A67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749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9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749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7749C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91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91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9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534</Words>
  <Characters>3049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5</cp:revision>
  <cp:lastPrinted>2015-06-10T06:17:00Z</cp:lastPrinted>
  <dcterms:created xsi:type="dcterms:W3CDTF">2015-06-09T12:56:00Z</dcterms:created>
  <dcterms:modified xsi:type="dcterms:W3CDTF">2015-06-15T11:25:00Z</dcterms:modified>
</cp:coreProperties>
</file>