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AA" w:rsidRDefault="00AC0AAA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AC0AAA" w:rsidRPr="006261F4" w:rsidRDefault="00AC0AAA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AC0AAA" w:rsidRDefault="00AC0AAA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AC0AAA" w:rsidRDefault="00AC0AAA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AC0AAA" w:rsidRDefault="00AC0AAA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AC0AAA" w:rsidRPr="00001FC7" w:rsidRDefault="00AC0AAA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C0AAA" w:rsidRPr="00001FC7" w:rsidRDefault="00AC0AAA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AC0AAA" w:rsidRPr="00001FC7">
        <w:trPr>
          <w:trHeight w:val="95"/>
        </w:trPr>
        <w:tc>
          <w:tcPr>
            <w:tcW w:w="7479" w:type="dxa"/>
          </w:tcPr>
          <w:p w:rsidR="00AC0AAA" w:rsidRPr="00001FC7" w:rsidRDefault="00AC0AAA" w:rsidP="00BE6F8F">
            <w:pPr>
              <w:snapToGrid w:val="0"/>
            </w:pPr>
            <w:r>
              <w:t xml:space="preserve">от « 05 » ноября </w:t>
            </w:r>
            <w:r w:rsidRPr="00001FC7">
              <w:t xml:space="preserve">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AC0AAA" w:rsidRPr="00001FC7" w:rsidRDefault="00AC0AAA" w:rsidP="00D05686">
            <w:pPr>
              <w:snapToGrid w:val="0"/>
              <w:jc w:val="right"/>
            </w:pPr>
            <w:r>
              <w:t>№ 103</w:t>
            </w:r>
          </w:p>
        </w:tc>
      </w:tr>
    </w:tbl>
    <w:p w:rsidR="00AC0AAA" w:rsidRDefault="00AC0AAA" w:rsidP="00827922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14.06.2012 №53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AC0AAA" w:rsidRDefault="00AC0AAA" w:rsidP="007B5C97">
      <w:pPr>
        <w:spacing w:line="240" w:lineRule="exact"/>
        <w:ind w:right="3968"/>
        <w:jc w:val="both"/>
        <w:rPr>
          <w:color w:val="000000"/>
        </w:rPr>
      </w:pPr>
    </w:p>
    <w:p w:rsidR="00AC0AAA" w:rsidRPr="00001FC7" w:rsidRDefault="00AC0AAA" w:rsidP="00001FC7">
      <w:pPr>
        <w:jc w:val="center"/>
      </w:pPr>
    </w:p>
    <w:p w:rsidR="00AC0AAA" w:rsidRDefault="00AC0AAA" w:rsidP="00827922">
      <w:pPr>
        <w:spacing w:line="240" w:lineRule="exact"/>
        <w:ind w:right="-1"/>
        <w:jc w:val="both"/>
        <w:rPr>
          <w:color w:val="000000"/>
        </w:rPr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DE5C7F">
        <w:rPr>
          <w:color w:val="000000"/>
        </w:rPr>
        <w:t>«</w:t>
      </w:r>
      <w:r>
        <w:t>П</w:t>
      </w:r>
      <w:r w:rsidRPr="009A20A2">
        <w:t>р</w:t>
      </w:r>
      <w:r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помещение»,</w:t>
      </w:r>
    </w:p>
    <w:p w:rsidR="00AC0AAA" w:rsidRPr="00001FC7" w:rsidRDefault="00AC0AAA" w:rsidP="00827922">
      <w:pPr>
        <w:spacing w:line="240" w:lineRule="exact"/>
        <w:ind w:right="-1" w:firstLine="567"/>
        <w:jc w:val="both"/>
      </w:pPr>
      <w:r>
        <w:rPr>
          <w:color w:val="000000"/>
        </w:rPr>
        <w:t>у</w:t>
      </w:r>
      <w:r w:rsidRPr="00001FC7">
        <w:rPr>
          <w:color w:val="000000"/>
        </w:rPr>
        <w:t xml:space="preserve">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14.06.2012 № 53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AC0AAA" w:rsidRPr="00001FC7" w:rsidRDefault="00AC0AAA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AC0AAA" w:rsidRPr="00D560E5" w:rsidRDefault="00AC0AAA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AC0AAA" w:rsidRDefault="00AC0AAA" w:rsidP="00343B67">
      <w:pPr>
        <w:widowControl w:val="0"/>
        <w:suppressAutoHyphens/>
        <w:jc w:val="both"/>
      </w:pPr>
    </w:p>
    <w:p w:rsidR="00AC0AAA" w:rsidRDefault="00AC0AAA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 пункт 10 раздела 2 изложить в следующей редакции</w:t>
      </w:r>
      <w:r w:rsidRPr="00001FC7">
        <w:t>:</w:t>
      </w:r>
    </w:p>
    <w:p w:rsidR="00AC0AAA" w:rsidRDefault="00AC0AAA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«1.Максимальное время ожидания в очереди при подаче документов на получение муниципальной услуги  и при получении результата предоставления  муниципальной услуги не должно превышать 15 минут».</w:t>
      </w:r>
    </w:p>
    <w:p w:rsidR="00AC0AAA" w:rsidRDefault="00AC0AAA" w:rsidP="00775D80">
      <w:pPr>
        <w:autoSpaceDE w:val="0"/>
        <w:autoSpaceDN w:val="0"/>
        <w:adjustRightInd w:val="0"/>
        <w:jc w:val="both"/>
        <w:outlineLvl w:val="2"/>
      </w:pPr>
    </w:p>
    <w:p w:rsidR="00AC0AAA" w:rsidRPr="008E6A66" w:rsidRDefault="00AC0AAA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AC0AAA" w:rsidRDefault="00AC0AAA" w:rsidP="008E6A66">
      <w:pPr>
        <w:jc w:val="both"/>
        <w:rPr>
          <w:spacing w:val="5"/>
        </w:rPr>
      </w:pPr>
    </w:p>
    <w:p w:rsidR="00AC0AAA" w:rsidRDefault="00AC0AAA" w:rsidP="00335A6D">
      <w:pPr>
        <w:jc w:val="both"/>
        <w:rPr>
          <w:spacing w:val="5"/>
        </w:rPr>
      </w:pPr>
      <w:r>
        <w:rPr>
          <w:spacing w:val="5"/>
        </w:rPr>
        <w:t>3.</w:t>
      </w:r>
      <w:r w:rsidRPr="00001FC7">
        <w:rPr>
          <w:spacing w:val="5"/>
        </w:rPr>
        <w:t xml:space="preserve">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>Кумурзинову А.Т.</w:t>
      </w:r>
    </w:p>
    <w:p w:rsidR="00AC0AAA" w:rsidRDefault="00AC0AAA" w:rsidP="00335A6D">
      <w:pPr>
        <w:jc w:val="both"/>
        <w:rPr>
          <w:spacing w:val="5"/>
        </w:rPr>
      </w:pPr>
    </w:p>
    <w:p w:rsidR="00AC0AAA" w:rsidRDefault="00AC0AAA" w:rsidP="008E6A66">
      <w:pPr>
        <w:jc w:val="both"/>
        <w:rPr>
          <w:spacing w:val="5"/>
        </w:rPr>
      </w:pPr>
    </w:p>
    <w:p w:rsidR="00AC0AAA" w:rsidRDefault="00AC0AAA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AC0AAA" w:rsidRDefault="00AC0AAA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И.Б.Шавленов</w:t>
      </w:r>
    </w:p>
    <w:p w:rsidR="00AC0AAA" w:rsidRDefault="00AC0AAA" w:rsidP="002A20A0">
      <w:pPr>
        <w:jc w:val="right"/>
      </w:pPr>
    </w:p>
    <w:p w:rsidR="00AC0AAA" w:rsidRDefault="00AC0AAA" w:rsidP="002A20A0">
      <w:pPr>
        <w:jc w:val="right"/>
      </w:pPr>
    </w:p>
    <w:p w:rsidR="00AC0AAA" w:rsidRDefault="00AC0AA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AC0AAA" w:rsidRDefault="00AC0AAA" w:rsidP="000A2BBC">
      <w:pPr>
        <w:rPr>
          <w:color w:val="000000"/>
        </w:rPr>
      </w:pPr>
    </w:p>
    <w:sectPr w:rsidR="00AC0AAA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2BBC"/>
    <w:rsid w:val="000A4626"/>
    <w:rsid w:val="000C6032"/>
    <w:rsid w:val="000F4741"/>
    <w:rsid w:val="000F6A23"/>
    <w:rsid w:val="000F7828"/>
    <w:rsid w:val="000F7CEA"/>
    <w:rsid w:val="00100B74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B0D66"/>
    <w:rsid w:val="001D182A"/>
    <w:rsid w:val="001E11DB"/>
    <w:rsid w:val="001E1E82"/>
    <w:rsid w:val="001E6F53"/>
    <w:rsid w:val="00205E71"/>
    <w:rsid w:val="00207D10"/>
    <w:rsid w:val="002156CD"/>
    <w:rsid w:val="0025267E"/>
    <w:rsid w:val="00263A9A"/>
    <w:rsid w:val="002701B2"/>
    <w:rsid w:val="00275353"/>
    <w:rsid w:val="00284FB2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272E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261F4"/>
    <w:rsid w:val="00630620"/>
    <w:rsid w:val="0063294D"/>
    <w:rsid w:val="00632EBC"/>
    <w:rsid w:val="0063747F"/>
    <w:rsid w:val="00666C15"/>
    <w:rsid w:val="00674AC1"/>
    <w:rsid w:val="006B79D9"/>
    <w:rsid w:val="006D047E"/>
    <w:rsid w:val="006E60AC"/>
    <w:rsid w:val="00706B2E"/>
    <w:rsid w:val="00722A75"/>
    <w:rsid w:val="00730551"/>
    <w:rsid w:val="00752619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27922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A20A2"/>
    <w:rsid w:val="009B29F1"/>
    <w:rsid w:val="009C0C02"/>
    <w:rsid w:val="009C64C8"/>
    <w:rsid w:val="009D390B"/>
    <w:rsid w:val="009D7504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C0AAA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82C86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B1E16"/>
    <w:rsid w:val="00EC135A"/>
    <w:rsid w:val="00EC65EF"/>
    <w:rsid w:val="00ED550B"/>
    <w:rsid w:val="00F11FF9"/>
    <w:rsid w:val="00F2039B"/>
    <w:rsid w:val="00F219C8"/>
    <w:rsid w:val="00F52C89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56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56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258</Words>
  <Characters>1471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6</cp:revision>
  <cp:lastPrinted>2015-11-10T12:17:00Z</cp:lastPrinted>
  <dcterms:created xsi:type="dcterms:W3CDTF">2015-09-21T10:52:00Z</dcterms:created>
  <dcterms:modified xsi:type="dcterms:W3CDTF">2015-11-10T12:17:00Z</dcterms:modified>
</cp:coreProperties>
</file>