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47B" w:rsidRDefault="00C0347B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C0347B" w:rsidRDefault="00C0347B" w:rsidP="00D148DA">
      <w:pPr>
        <w:jc w:val="center"/>
        <w:rPr>
          <w:b/>
          <w:bCs/>
          <w:lang w:eastAsia="ar-SA"/>
        </w:rPr>
      </w:pPr>
    </w:p>
    <w:p w:rsidR="00C0347B" w:rsidRPr="00F114CA" w:rsidRDefault="00C0347B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C0347B" w:rsidRPr="00F114CA" w:rsidRDefault="00C0347B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C0347B" w:rsidRPr="00F114CA" w:rsidRDefault="00C0347B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C0347B" w:rsidRPr="00F114CA" w:rsidRDefault="00C0347B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C0347B" w:rsidRDefault="00C0347B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C0347B" w:rsidRPr="00D148DA" w:rsidRDefault="00C0347B" w:rsidP="00D148DA">
      <w:r>
        <w:t>_____________________________________________________________________________</w:t>
      </w:r>
    </w:p>
    <w:p w:rsidR="00C0347B" w:rsidRDefault="00C0347B" w:rsidP="00001FC7">
      <w:pPr>
        <w:rPr>
          <w:sz w:val="28"/>
          <w:szCs w:val="28"/>
        </w:rPr>
      </w:pPr>
    </w:p>
    <w:p w:rsidR="00C0347B" w:rsidRPr="00001FC7" w:rsidRDefault="00C0347B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0347B" w:rsidRPr="00001FC7" w:rsidRDefault="00C0347B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C0347B" w:rsidRPr="00001FC7">
        <w:trPr>
          <w:trHeight w:val="95"/>
        </w:trPr>
        <w:tc>
          <w:tcPr>
            <w:tcW w:w="7479" w:type="dxa"/>
          </w:tcPr>
          <w:p w:rsidR="00C0347B" w:rsidRPr="00001FC7" w:rsidRDefault="00C0347B" w:rsidP="00950F29">
            <w:pPr>
              <w:snapToGrid w:val="0"/>
            </w:pPr>
            <w:r w:rsidRPr="00001FC7">
              <w:t>от «</w:t>
            </w:r>
            <w:r>
              <w:t>27</w:t>
            </w:r>
            <w:r w:rsidRPr="00001FC7">
              <w:t>»</w:t>
            </w:r>
            <w:r>
              <w:t xml:space="preserve">  сентября   </w:t>
            </w:r>
            <w:r w:rsidRPr="00001FC7">
              <w:t>201</w:t>
            </w:r>
            <w:r>
              <w:t>7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C0347B" w:rsidRPr="00001FC7" w:rsidRDefault="00C0347B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49</w:t>
            </w:r>
          </w:p>
        </w:tc>
      </w:tr>
    </w:tbl>
    <w:p w:rsidR="00C0347B" w:rsidRDefault="00C0347B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C0347B" w:rsidRDefault="00C0347B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C0347B" w:rsidRDefault="00C0347B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C0347B" w:rsidRDefault="00C0347B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C0347B" w:rsidRDefault="00C0347B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C0347B" w:rsidRPr="00001FC7" w:rsidRDefault="00C0347B" w:rsidP="00001FC7">
      <w:pPr>
        <w:jc w:val="center"/>
      </w:pPr>
    </w:p>
    <w:p w:rsidR="00C0347B" w:rsidRPr="00001FC7" w:rsidRDefault="00C0347B" w:rsidP="00001FC7">
      <w:pPr>
        <w:ind w:firstLine="720"/>
        <w:jc w:val="both"/>
      </w:pPr>
    </w:p>
    <w:p w:rsidR="00C0347B" w:rsidRDefault="00C0347B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C0347B" w:rsidRPr="00001FC7" w:rsidRDefault="00C0347B" w:rsidP="00001FC7">
      <w:pPr>
        <w:ind w:firstLine="720"/>
        <w:jc w:val="both"/>
      </w:pPr>
    </w:p>
    <w:p w:rsidR="00C0347B" w:rsidRDefault="00C0347B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C0347B" w:rsidRDefault="00C0347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C0347B" w:rsidRDefault="00C0347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C0347B" w:rsidRDefault="00C0347B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C0347B" w:rsidRDefault="00C0347B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C0347B" w:rsidRDefault="00C0347B" w:rsidP="00CE3F17">
      <w:pPr>
        <w:autoSpaceDE w:val="0"/>
        <w:autoSpaceDN w:val="0"/>
        <w:adjustRightInd w:val="0"/>
        <w:ind w:firstLine="540"/>
        <w:jc w:val="center"/>
      </w:pPr>
    </w:p>
    <w:p w:rsidR="00C0347B" w:rsidRDefault="00C0347B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</w:t>
      </w:r>
      <w:bookmarkStart w:id="0" w:name="_GoBack"/>
      <w:bookmarkEnd w:id="0"/>
      <w:r>
        <w:rPr>
          <w:rFonts w:ascii="Calibri" w:hAnsi="Calibri" w:cs="Calibri"/>
        </w:rPr>
        <w:t>10.2017.»</w:t>
      </w:r>
    </w:p>
    <w:p w:rsidR="00C0347B" w:rsidRDefault="00C0347B" w:rsidP="00AF1EBF">
      <w:pPr>
        <w:autoSpaceDE w:val="0"/>
        <w:autoSpaceDN w:val="0"/>
        <w:adjustRightInd w:val="0"/>
        <w:jc w:val="both"/>
        <w:outlineLvl w:val="2"/>
      </w:pPr>
    </w:p>
    <w:p w:rsidR="00C0347B" w:rsidRPr="008E6A66" w:rsidRDefault="00C0347B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C0347B" w:rsidRDefault="00C0347B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C0347B" w:rsidRDefault="00C0347B" w:rsidP="008E6A66">
      <w:pPr>
        <w:jc w:val="both"/>
        <w:rPr>
          <w:spacing w:val="5"/>
        </w:rPr>
      </w:pPr>
    </w:p>
    <w:p w:rsidR="00C0347B" w:rsidRDefault="00C0347B" w:rsidP="008E6A66">
      <w:pPr>
        <w:jc w:val="both"/>
        <w:rPr>
          <w:spacing w:val="5"/>
        </w:rPr>
      </w:pPr>
    </w:p>
    <w:p w:rsidR="00C0347B" w:rsidRDefault="00C0347B" w:rsidP="00001FC7">
      <w:pPr>
        <w:jc w:val="right"/>
        <w:rPr>
          <w:b/>
          <w:bCs/>
        </w:rPr>
      </w:pPr>
    </w:p>
    <w:p w:rsidR="00C0347B" w:rsidRDefault="00C0347B" w:rsidP="00001FC7">
      <w:pPr>
        <w:jc w:val="right"/>
        <w:rPr>
          <w:b/>
          <w:bCs/>
        </w:rPr>
      </w:pPr>
    </w:p>
    <w:p w:rsidR="00C0347B" w:rsidRDefault="00C0347B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C0347B" w:rsidRDefault="00C0347B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C0347B" w:rsidRDefault="00C0347B" w:rsidP="008F5B6A">
      <w:pPr>
        <w:rPr>
          <w:color w:val="000000"/>
        </w:rPr>
      </w:pPr>
    </w:p>
    <w:p w:rsidR="00C0347B" w:rsidRDefault="00C0347B" w:rsidP="008F5B6A"/>
    <w:p w:rsidR="00C0347B" w:rsidRDefault="00C0347B" w:rsidP="002A20A0">
      <w:pPr>
        <w:jc w:val="right"/>
      </w:pPr>
    </w:p>
    <w:p w:rsidR="00C0347B" w:rsidRDefault="00C0347B" w:rsidP="002A20A0">
      <w:pPr>
        <w:jc w:val="right"/>
      </w:pPr>
    </w:p>
    <w:p w:rsidR="00C0347B" w:rsidRDefault="00C0347B" w:rsidP="002A20A0">
      <w:pPr>
        <w:jc w:val="right"/>
      </w:pPr>
    </w:p>
    <w:p w:rsidR="00C0347B" w:rsidRDefault="00C0347B" w:rsidP="00712ED8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sectPr w:rsidR="00C0347B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9CE"/>
    <w:rsid w:val="00001FC7"/>
    <w:rsid w:val="00005D5B"/>
    <w:rsid w:val="00005EFF"/>
    <w:rsid w:val="00023AC5"/>
    <w:rsid w:val="00023BFC"/>
    <w:rsid w:val="00032E66"/>
    <w:rsid w:val="0003658A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11D8B"/>
    <w:rsid w:val="00132244"/>
    <w:rsid w:val="0014033B"/>
    <w:rsid w:val="001404C5"/>
    <w:rsid w:val="00141775"/>
    <w:rsid w:val="00145029"/>
    <w:rsid w:val="001457EF"/>
    <w:rsid w:val="00154BBA"/>
    <w:rsid w:val="00167A71"/>
    <w:rsid w:val="001938AC"/>
    <w:rsid w:val="00193FF0"/>
    <w:rsid w:val="00194CDF"/>
    <w:rsid w:val="001B0D66"/>
    <w:rsid w:val="001D182A"/>
    <w:rsid w:val="001D45B6"/>
    <w:rsid w:val="001E11DB"/>
    <w:rsid w:val="001E40F8"/>
    <w:rsid w:val="00204B0A"/>
    <w:rsid w:val="00207D10"/>
    <w:rsid w:val="0022265D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095A"/>
    <w:rsid w:val="00305B81"/>
    <w:rsid w:val="003110FE"/>
    <w:rsid w:val="0031783C"/>
    <w:rsid w:val="00324AED"/>
    <w:rsid w:val="003377C4"/>
    <w:rsid w:val="00342DEA"/>
    <w:rsid w:val="00343B67"/>
    <w:rsid w:val="00354831"/>
    <w:rsid w:val="003653CC"/>
    <w:rsid w:val="00385730"/>
    <w:rsid w:val="00396951"/>
    <w:rsid w:val="003A28F9"/>
    <w:rsid w:val="003B7269"/>
    <w:rsid w:val="003C165B"/>
    <w:rsid w:val="004046CF"/>
    <w:rsid w:val="00415C78"/>
    <w:rsid w:val="00417BF1"/>
    <w:rsid w:val="00423BF9"/>
    <w:rsid w:val="0043002E"/>
    <w:rsid w:val="00433479"/>
    <w:rsid w:val="004360E9"/>
    <w:rsid w:val="0044638B"/>
    <w:rsid w:val="00462142"/>
    <w:rsid w:val="004704E0"/>
    <w:rsid w:val="0047058D"/>
    <w:rsid w:val="00475099"/>
    <w:rsid w:val="00475869"/>
    <w:rsid w:val="00496C43"/>
    <w:rsid w:val="004A2EC9"/>
    <w:rsid w:val="0050109E"/>
    <w:rsid w:val="00501B89"/>
    <w:rsid w:val="005070B2"/>
    <w:rsid w:val="00507783"/>
    <w:rsid w:val="00515C5E"/>
    <w:rsid w:val="00516D9E"/>
    <w:rsid w:val="00535419"/>
    <w:rsid w:val="005442E2"/>
    <w:rsid w:val="00547F9F"/>
    <w:rsid w:val="00560643"/>
    <w:rsid w:val="00562A1F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5F2907"/>
    <w:rsid w:val="00611511"/>
    <w:rsid w:val="00612D34"/>
    <w:rsid w:val="00630620"/>
    <w:rsid w:val="0063294D"/>
    <w:rsid w:val="00632EBC"/>
    <w:rsid w:val="00643E69"/>
    <w:rsid w:val="0066121D"/>
    <w:rsid w:val="00666C15"/>
    <w:rsid w:val="00674AC1"/>
    <w:rsid w:val="00680436"/>
    <w:rsid w:val="006B65DA"/>
    <w:rsid w:val="006B7842"/>
    <w:rsid w:val="006B79D9"/>
    <w:rsid w:val="006D047E"/>
    <w:rsid w:val="006E08BE"/>
    <w:rsid w:val="006E1FE3"/>
    <w:rsid w:val="006E60AC"/>
    <w:rsid w:val="00706B2E"/>
    <w:rsid w:val="00712ED8"/>
    <w:rsid w:val="0072769D"/>
    <w:rsid w:val="00730551"/>
    <w:rsid w:val="00747BF1"/>
    <w:rsid w:val="007624C3"/>
    <w:rsid w:val="007649AC"/>
    <w:rsid w:val="00775B7B"/>
    <w:rsid w:val="007801B9"/>
    <w:rsid w:val="00790A33"/>
    <w:rsid w:val="007A73AB"/>
    <w:rsid w:val="007B3CB1"/>
    <w:rsid w:val="007B5C97"/>
    <w:rsid w:val="007D068A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B630C"/>
    <w:rsid w:val="008D7638"/>
    <w:rsid w:val="008E6A66"/>
    <w:rsid w:val="008F291F"/>
    <w:rsid w:val="008F5B6A"/>
    <w:rsid w:val="00925ADE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A14A1"/>
    <w:rsid w:val="009B29F1"/>
    <w:rsid w:val="009C64C8"/>
    <w:rsid w:val="009D390B"/>
    <w:rsid w:val="009D7504"/>
    <w:rsid w:val="009F755E"/>
    <w:rsid w:val="00A03907"/>
    <w:rsid w:val="00A07305"/>
    <w:rsid w:val="00A322F1"/>
    <w:rsid w:val="00A3525E"/>
    <w:rsid w:val="00A545DF"/>
    <w:rsid w:val="00A55267"/>
    <w:rsid w:val="00A8131F"/>
    <w:rsid w:val="00A86EF1"/>
    <w:rsid w:val="00A95218"/>
    <w:rsid w:val="00AA3B18"/>
    <w:rsid w:val="00AA5C41"/>
    <w:rsid w:val="00AF1EBF"/>
    <w:rsid w:val="00AF2319"/>
    <w:rsid w:val="00AF2BBF"/>
    <w:rsid w:val="00AF4D9E"/>
    <w:rsid w:val="00B06698"/>
    <w:rsid w:val="00B123B2"/>
    <w:rsid w:val="00B12839"/>
    <w:rsid w:val="00B1785D"/>
    <w:rsid w:val="00B4130C"/>
    <w:rsid w:val="00B50E44"/>
    <w:rsid w:val="00B62D0F"/>
    <w:rsid w:val="00B7488D"/>
    <w:rsid w:val="00B84C15"/>
    <w:rsid w:val="00B9403F"/>
    <w:rsid w:val="00B96E68"/>
    <w:rsid w:val="00B972C2"/>
    <w:rsid w:val="00BA2D7B"/>
    <w:rsid w:val="00BA6AB1"/>
    <w:rsid w:val="00BB2632"/>
    <w:rsid w:val="00BC4D39"/>
    <w:rsid w:val="00BE04A5"/>
    <w:rsid w:val="00BF3131"/>
    <w:rsid w:val="00BF37B3"/>
    <w:rsid w:val="00BF4FF5"/>
    <w:rsid w:val="00C0347B"/>
    <w:rsid w:val="00C118EA"/>
    <w:rsid w:val="00C30051"/>
    <w:rsid w:val="00C4157C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65F9"/>
    <w:rsid w:val="00CE7131"/>
    <w:rsid w:val="00CF0BDD"/>
    <w:rsid w:val="00D00FFB"/>
    <w:rsid w:val="00D02840"/>
    <w:rsid w:val="00D03526"/>
    <w:rsid w:val="00D05686"/>
    <w:rsid w:val="00D11087"/>
    <w:rsid w:val="00D13824"/>
    <w:rsid w:val="00D148DA"/>
    <w:rsid w:val="00D17B28"/>
    <w:rsid w:val="00D21475"/>
    <w:rsid w:val="00D26192"/>
    <w:rsid w:val="00D37BAB"/>
    <w:rsid w:val="00D50D2D"/>
    <w:rsid w:val="00D560E5"/>
    <w:rsid w:val="00D62765"/>
    <w:rsid w:val="00D7088B"/>
    <w:rsid w:val="00DA6A13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36B25"/>
    <w:rsid w:val="00E441B9"/>
    <w:rsid w:val="00E477C6"/>
    <w:rsid w:val="00E53928"/>
    <w:rsid w:val="00E607E1"/>
    <w:rsid w:val="00E67545"/>
    <w:rsid w:val="00E75A23"/>
    <w:rsid w:val="00E816C2"/>
    <w:rsid w:val="00E8524A"/>
    <w:rsid w:val="00E95AFC"/>
    <w:rsid w:val="00EC135A"/>
    <w:rsid w:val="00EC65EF"/>
    <w:rsid w:val="00EC691D"/>
    <w:rsid w:val="00ED2BB1"/>
    <w:rsid w:val="00ED550B"/>
    <w:rsid w:val="00EE3523"/>
    <w:rsid w:val="00EE54B6"/>
    <w:rsid w:val="00EF513F"/>
    <w:rsid w:val="00F114CA"/>
    <w:rsid w:val="00F11FF9"/>
    <w:rsid w:val="00F219C8"/>
    <w:rsid w:val="00F556DB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84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84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84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84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142</TotalTime>
  <Pages>1</Pages>
  <Words>218</Words>
  <Characters>1248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23</cp:revision>
  <cp:lastPrinted>2017-09-28T11:28:00Z</cp:lastPrinted>
  <dcterms:created xsi:type="dcterms:W3CDTF">2016-04-13T08:42:00Z</dcterms:created>
  <dcterms:modified xsi:type="dcterms:W3CDTF">2017-09-28T11:29:00Z</dcterms:modified>
</cp:coreProperties>
</file>